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E8A52" w14:textId="77777777" w:rsidR="00F50445" w:rsidRDefault="00F50445" w:rsidP="00F50445">
      <w:pPr>
        <w:spacing w:line="360" w:lineRule="auto"/>
        <w:jc w:val="center"/>
        <w:rPr>
          <w:color w:val="auto"/>
          <w:sz w:val="28"/>
          <w:szCs w:val="28"/>
        </w:rPr>
      </w:pPr>
      <w:r>
        <w:rPr>
          <w:sz w:val="28"/>
          <w:szCs w:val="28"/>
        </w:rPr>
        <w:t>МИНИСТЕРСТВО ПРОСВЕЩЕНИЯ РОССИЙСКОЙ ФЕДЕРАЦИИ</w:t>
      </w:r>
    </w:p>
    <w:p w14:paraId="2A5D47A7" w14:textId="77777777" w:rsidR="00F50445" w:rsidRDefault="00F50445" w:rsidP="00F5044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молодежной политики Свердловской области</w:t>
      </w:r>
    </w:p>
    <w:p w14:paraId="57929FAB" w14:textId="77777777" w:rsidR="00F50445" w:rsidRDefault="00F50445" w:rsidP="00F5044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автономное общеобразовательное учреждение </w:t>
      </w:r>
    </w:p>
    <w:p w14:paraId="2F044055" w14:textId="77777777" w:rsidR="00F50445" w:rsidRDefault="00F50445" w:rsidP="00F5044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0D14A51B" w14:textId="33E247DA" w:rsidR="00F50445" w:rsidRDefault="00F50445" w:rsidP="00F5044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МАОУ СОШ № 1</w:t>
      </w:r>
    </w:p>
    <w:p w14:paraId="6C0EB587" w14:textId="77777777" w:rsidR="00F50445" w:rsidRDefault="00F50445" w:rsidP="00F50445">
      <w:pPr>
        <w:spacing w:line="276" w:lineRule="auto"/>
        <w:jc w:val="right"/>
        <w:rPr>
          <w:sz w:val="28"/>
          <w:szCs w:val="28"/>
        </w:rPr>
      </w:pPr>
    </w:p>
    <w:p w14:paraId="0B56E924" w14:textId="77777777" w:rsidR="00F50445" w:rsidRDefault="00F50445" w:rsidP="00F5044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УТВЕРЖЕНО </w:t>
      </w:r>
    </w:p>
    <w:p w14:paraId="203ACF8A" w14:textId="77777777" w:rsidR="00F50445" w:rsidRDefault="00F50445" w:rsidP="00F5044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Директор МАОУ СОШ №1</w:t>
      </w:r>
    </w:p>
    <w:p w14:paraId="0B38A339" w14:textId="77777777" w:rsidR="00F50445" w:rsidRDefault="00F50445" w:rsidP="00F5044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______________Сафронова Е.Н.</w:t>
      </w:r>
    </w:p>
    <w:p w14:paraId="16DA7D21" w14:textId="77777777" w:rsidR="00F50445" w:rsidRDefault="00F50445" w:rsidP="00F5044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Приказ №52/1-О</w:t>
      </w:r>
    </w:p>
    <w:p w14:paraId="56FF1009" w14:textId="77777777" w:rsidR="00F50445" w:rsidRDefault="00F50445" w:rsidP="00F50445">
      <w:pPr>
        <w:spacing w:line="360" w:lineRule="auto"/>
        <w:jc w:val="right"/>
        <w:rPr>
          <w:sz w:val="40"/>
          <w:szCs w:val="40"/>
        </w:rPr>
      </w:pPr>
      <w:r>
        <w:rPr>
          <w:sz w:val="28"/>
          <w:szCs w:val="28"/>
        </w:rPr>
        <w:t xml:space="preserve">от "30" </w:t>
      </w:r>
      <w:proofErr w:type="gramStart"/>
      <w:r>
        <w:rPr>
          <w:sz w:val="28"/>
          <w:szCs w:val="28"/>
        </w:rPr>
        <w:t>июня  2023</w:t>
      </w:r>
      <w:proofErr w:type="gramEnd"/>
      <w:r>
        <w:rPr>
          <w:sz w:val="28"/>
          <w:szCs w:val="28"/>
        </w:rPr>
        <w:t xml:space="preserve"> г.</w:t>
      </w:r>
    </w:p>
    <w:p w14:paraId="11CD1030" w14:textId="77777777" w:rsidR="00F50445" w:rsidRDefault="00F50445" w:rsidP="00F50445">
      <w:pPr>
        <w:spacing w:before="90"/>
        <w:ind w:right="290"/>
        <w:outlineLvl w:val="0"/>
        <w:rPr>
          <w:b/>
          <w:bCs/>
          <w:sz w:val="32"/>
          <w:szCs w:val="32"/>
        </w:rPr>
      </w:pPr>
    </w:p>
    <w:p w14:paraId="02F2A99A" w14:textId="77777777" w:rsidR="00F50445" w:rsidRDefault="00F50445" w:rsidP="00F50445">
      <w:pPr>
        <w:spacing w:before="90"/>
        <w:ind w:left="2832" w:right="290" w:hanging="2406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  <w:r>
        <w:rPr>
          <w:b/>
          <w:bCs/>
          <w:spacing w:val="-58"/>
          <w:sz w:val="32"/>
          <w:szCs w:val="32"/>
        </w:rPr>
        <w:t xml:space="preserve"> </w:t>
      </w:r>
    </w:p>
    <w:p w14:paraId="32613A36" w14:textId="3CC983B7" w:rsidR="00F50445" w:rsidRDefault="00F50445" w:rsidP="00F50445">
      <w:pPr>
        <w:spacing w:before="95"/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учебного</w:t>
      </w:r>
      <w:r>
        <w:rPr>
          <w:spacing w:val="-3"/>
          <w:sz w:val="32"/>
          <w:szCs w:val="32"/>
        </w:rPr>
        <w:t xml:space="preserve"> </w:t>
      </w:r>
      <w:r>
        <w:rPr>
          <w:sz w:val="32"/>
          <w:szCs w:val="32"/>
        </w:rPr>
        <w:t>предмета «</w:t>
      </w:r>
      <w:r>
        <w:rPr>
          <w:sz w:val="32"/>
          <w:szCs w:val="32"/>
        </w:rPr>
        <w:t>Информатика</w:t>
      </w:r>
      <w:r>
        <w:rPr>
          <w:sz w:val="32"/>
          <w:szCs w:val="32"/>
        </w:rPr>
        <w:t>»</w:t>
      </w:r>
    </w:p>
    <w:p w14:paraId="5702E51D" w14:textId="637DB949" w:rsidR="00F50445" w:rsidRDefault="00F50445" w:rsidP="00F50445">
      <w:pPr>
        <w:ind w:left="2832" w:right="290" w:hanging="2406"/>
        <w:jc w:val="center"/>
        <w:rPr>
          <w:spacing w:val="-57"/>
          <w:sz w:val="32"/>
          <w:szCs w:val="32"/>
        </w:rPr>
      </w:pPr>
      <w:r>
        <w:rPr>
          <w:sz w:val="32"/>
          <w:szCs w:val="32"/>
        </w:rPr>
        <w:t>для</w:t>
      </w:r>
      <w:r>
        <w:rPr>
          <w:spacing w:val="1"/>
          <w:sz w:val="32"/>
          <w:szCs w:val="32"/>
        </w:rPr>
        <w:t xml:space="preserve"> </w:t>
      </w:r>
      <w:r>
        <w:rPr>
          <w:sz w:val="32"/>
          <w:szCs w:val="32"/>
        </w:rPr>
        <w:t>10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класс</w:t>
      </w:r>
      <w:r>
        <w:rPr>
          <w:sz w:val="32"/>
          <w:szCs w:val="32"/>
        </w:rPr>
        <w:t>а</w:t>
      </w:r>
      <w:r>
        <w:rPr>
          <w:sz w:val="32"/>
          <w:szCs w:val="32"/>
        </w:rPr>
        <w:t xml:space="preserve"> основного общего образования</w:t>
      </w:r>
      <w:r>
        <w:rPr>
          <w:spacing w:val="-57"/>
          <w:sz w:val="32"/>
          <w:szCs w:val="32"/>
        </w:rPr>
        <w:t xml:space="preserve"> </w:t>
      </w:r>
    </w:p>
    <w:p w14:paraId="1950817F" w14:textId="47160C4A" w:rsidR="00F50445" w:rsidRPr="00F50445" w:rsidRDefault="00F50445" w:rsidP="00F50445">
      <w:pPr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на</w:t>
      </w:r>
      <w:r>
        <w:rPr>
          <w:spacing w:val="4"/>
          <w:sz w:val="32"/>
          <w:szCs w:val="32"/>
        </w:rPr>
        <w:t xml:space="preserve"> </w:t>
      </w:r>
      <w:r>
        <w:rPr>
          <w:sz w:val="32"/>
          <w:szCs w:val="32"/>
        </w:rPr>
        <w:t>2023-2024</w:t>
      </w:r>
      <w:r>
        <w:rPr>
          <w:spacing w:val="52"/>
          <w:sz w:val="32"/>
          <w:szCs w:val="32"/>
        </w:rPr>
        <w:t xml:space="preserve"> </w:t>
      </w:r>
      <w:r>
        <w:rPr>
          <w:sz w:val="32"/>
          <w:szCs w:val="32"/>
        </w:rPr>
        <w:t>учебный год</w:t>
      </w:r>
    </w:p>
    <w:p w14:paraId="095C7C48" w14:textId="77777777" w:rsidR="00F50445" w:rsidRDefault="00F50445" w:rsidP="00F50445">
      <w:pPr>
        <w:rPr>
          <w:b/>
          <w:sz w:val="28"/>
          <w:szCs w:val="28"/>
        </w:rPr>
      </w:pPr>
    </w:p>
    <w:p w14:paraId="3C189433" w14:textId="77777777" w:rsidR="00F50445" w:rsidRDefault="00F50445" w:rsidP="00F50445">
      <w:pPr>
        <w:ind w:right="-31"/>
        <w:jc w:val="right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учителями</w:t>
      </w:r>
    </w:p>
    <w:p w14:paraId="15FA2B4B" w14:textId="77777777" w:rsidR="00F50445" w:rsidRDefault="00F50445" w:rsidP="00F50445">
      <w:pPr>
        <w:ind w:right="-31"/>
        <w:jc w:val="right"/>
        <w:rPr>
          <w:sz w:val="28"/>
          <w:szCs w:val="28"/>
        </w:rPr>
      </w:pPr>
      <w:r>
        <w:rPr>
          <w:sz w:val="28"/>
          <w:szCs w:val="28"/>
        </w:rPr>
        <w:t>первой квалификационной категории</w:t>
      </w:r>
    </w:p>
    <w:p w14:paraId="395B89A7" w14:textId="77777777" w:rsidR="00F50445" w:rsidRDefault="00F50445" w:rsidP="00F50445">
      <w:pPr>
        <w:ind w:right="-31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Потураевой</w:t>
      </w:r>
      <w:proofErr w:type="spellEnd"/>
      <w:r>
        <w:rPr>
          <w:sz w:val="28"/>
          <w:szCs w:val="28"/>
        </w:rPr>
        <w:t xml:space="preserve"> И.Н., Пономаревой И.М.</w:t>
      </w:r>
    </w:p>
    <w:p w14:paraId="751193B8" w14:textId="77777777" w:rsidR="00F50445" w:rsidRDefault="00F50445" w:rsidP="00F50445">
      <w:pPr>
        <w:spacing w:after="240"/>
        <w:rPr>
          <w:sz w:val="32"/>
          <w:szCs w:val="32"/>
        </w:rPr>
      </w:pPr>
    </w:p>
    <w:p w14:paraId="3E5CFEB1" w14:textId="77777777" w:rsidR="00F50445" w:rsidRDefault="00F50445" w:rsidP="00F50445">
      <w:pPr>
        <w:spacing w:after="240"/>
        <w:jc w:val="center"/>
        <w:rPr>
          <w:sz w:val="32"/>
          <w:szCs w:val="32"/>
        </w:rPr>
      </w:pPr>
    </w:p>
    <w:p w14:paraId="10A3A817" w14:textId="77777777" w:rsidR="00F50445" w:rsidRDefault="00F50445" w:rsidP="00F50445">
      <w:pPr>
        <w:spacing w:after="240"/>
        <w:jc w:val="center"/>
        <w:rPr>
          <w:sz w:val="32"/>
          <w:szCs w:val="32"/>
        </w:rPr>
      </w:pPr>
      <w:r>
        <w:rPr>
          <w:sz w:val="32"/>
          <w:szCs w:val="32"/>
        </w:rPr>
        <w:t>Кировград 2023</w:t>
      </w:r>
    </w:p>
    <w:p w14:paraId="71744163" w14:textId="77777777" w:rsidR="00F50445" w:rsidRDefault="00F50445" w:rsidP="00F50445">
      <w:pPr>
        <w:pStyle w:val="1"/>
        <w:spacing w:before="64"/>
        <w:ind w:left="270"/>
        <w:rPr>
          <w:spacing w:val="-1"/>
          <w:sz w:val="24"/>
          <w:lang w:eastAsia="en-US"/>
        </w:rPr>
      </w:pPr>
    </w:p>
    <w:p w14:paraId="78B0BCBD" w14:textId="26A418E2" w:rsidR="00773B99" w:rsidRDefault="00773B99">
      <w:pPr>
        <w:rPr>
          <w:i/>
          <w:sz w:val="40"/>
          <w:szCs w:val="28"/>
          <w:vertAlign w:val="superscript"/>
        </w:rPr>
      </w:pPr>
    </w:p>
    <w:p w14:paraId="5D75DC46" w14:textId="41308074" w:rsidR="00773B99" w:rsidRPr="00773B99" w:rsidRDefault="00773B99" w:rsidP="00773B99">
      <w:pPr>
        <w:pStyle w:val="aff6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 xml:space="preserve">Рабочая программа разработана на основе Федерального государственного образовательного стандарта </w:t>
      </w:r>
    </w:p>
    <w:p w14:paraId="0D9044C5" w14:textId="77777777" w:rsidR="00773B99" w:rsidRPr="00773B99" w:rsidRDefault="00773B99" w:rsidP="00773B99">
      <w:pPr>
        <w:pStyle w:val="aff6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(ФГОС).</w:t>
      </w:r>
    </w:p>
    <w:p w14:paraId="72AAFD26" w14:textId="77777777" w:rsidR="00773B99" w:rsidRPr="00773B99" w:rsidRDefault="00773B99" w:rsidP="00773B99">
      <w:pPr>
        <w:pStyle w:val="aff6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Организация-разработчик: МАОУ СОШ № 1.</w:t>
      </w:r>
    </w:p>
    <w:p w14:paraId="24BE94DD" w14:textId="77777777" w:rsidR="00773B99" w:rsidRPr="00773B99" w:rsidRDefault="00773B99" w:rsidP="00773B99">
      <w:pPr>
        <w:pStyle w:val="aff6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</w:p>
    <w:p w14:paraId="45DFB048" w14:textId="6CDBA407" w:rsidR="00773B99" w:rsidRPr="00773B99" w:rsidRDefault="00773B99" w:rsidP="00773B99">
      <w:pPr>
        <w:pStyle w:val="aff6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Разработчик(и):</w:t>
      </w:r>
    </w:p>
    <w:p w14:paraId="2F459E44" w14:textId="77777777" w:rsidR="00773B99" w:rsidRPr="00FE6F51" w:rsidRDefault="00773B99" w:rsidP="00773B99">
      <w:pPr>
        <w:jc w:val="center"/>
        <w:rPr>
          <w:sz w:val="28"/>
          <w:szCs w:val="28"/>
        </w:rPr>
      </w:pPr>
      <w:r w:rsidRPr="00FE6F51">
        <w:rPr>
          <w:sz w:val="28"/>
          <w:szCs w:val="28"/>
        </w:rPr>
        <w:t>Учителя: Пономарева И.М., Потураева И.Н.,</w:t>
      </w:r>
    </w:p>
    <w:p w14:paraId="1CD55712" w14:textId="77777777" w:rsidR="00773B99" w:rsidRPr="00FE6F51" w:rsidRDefault="00773B99" w:rsidP="00773B99">
      <w:pPr>
        <w:jc w:val="center"/>
        <w:rPr>
          <w:sz w:val="28"/>
          <w:szCs w:val="28"/>
        </w:rPr>
      </w:pPr>
      <w:r w:rsidRPr="00FE6F51">
        <w:rPr>
          <w:sz w:val="28"/>
          <w:szCs w:val="28"/>
        </w:rPr>
        <w:t>учителя 1 квалификационной категории</w:t>
      </w:r>
    </w:p>
    <w:p w14:paraId="3F7A0224" w14:textId="77777777" w:rsidR="00773B99" w:rsidRPr="00FE6F51" w:rsidRDefault="00773B99" w:rsidP="00773B99">
      <w:pPr>
        <w:jc w:val="right"/>
        <w:rPr>
          <w:sz w:val="28"/>
          <w:szCs w:val="28"/>
        </w:rPr>
      </w:pPr>
    </w:p>
    <w:p w14:paraId="0EE256E6" w14:textId="77777777" w:rsidR="00773B99" w:rsidRPr="00773B99" w:rsidRDefault="00773B99" w:rsidP="00773B99">
      <w:pPr>
        <w:pStyle w:val="aff6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СОГЛАСОВАНО Методическим советом МАОУ СОШ №1 Протокол №</w:t>
      </w:r>
      <w:proofErr w:type="gramStart"/>
      <w:r w:rsidRPr="00773B99">
        <w:rPr>
          <w:i/>
          <w:sz w:val="40"/>
          <w:szCs w:val="28"/>
          <w:vertAlign w:val="superscript"/>
        </w:rPr>
        <w:t>9  от</w:t>
      </w:r>
      <w:proofErr w:type="gramEnd"/>
      <w:r w:rsidRPr="00773B99">
        <w:rPr>
          <w:i/>
          <w:sz w:val="40"/>
          <w:szCs w:val="28"/>
          <w:vertAlign w:val="superscript"/>
        </w:rPr>
        <w:t xml:space="preserve"> 19.06.2023</w:t>
      </w:r>
    </w:p>
    <w:p w14:paraId="1C2C81AF" w14:textId="77777777" w:rsidR="00773B99" w:rsidRPr="00773B99" w:rsidRDefault="00773B99" w:rsidP="00773B99">
      <w:pPr>
        <w:pStyle w:val="aff6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СОГЛАСОВАНО Педагогическим советом МАОУ СОШ №1 Протокол от№9 19.06.2023</w:t>
      </w:r>
    </w:p>
    <w:p w14:paraId="43C49B9E" w14:textId="77777777" w:rsidR="00773B99" w:rsidRDefault="00773B99" w:rsidP="00773B99">
      <w:pPr>
        <w:pStyle w:val="aff6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УТВЕРЖДАЮ Директор МАОУ СОШ №1 Е.Н. Сафронова ________ Приказ №52/1-О от 30.06.2023</w:t>
      </w:r>
    </w:p>
    <w:p w14:paraId="6306C148" w14:textId="77777777" w:rsidR="00773B99" w:rsidRDefault="00773B99">
      <w:pPr>
        <w:rPr>
          <w:i/>
          <w:sz w:val="40"/>
          <w:szCs w:val="28"/>
          <w:vertAlign w:val="superscript"/>
        </w:rPr>
      </w:pPr>
      <w:r>
        <w:rPr>
          <w:i/>
          <w:sz w:val="40"/>
          <w:szCs w:val="28"/>
          <w:vertAlign w:val="superscript"/>
        </w:rPr>
        <w:br w:type="page"/>
      </w:r>
    </w:p>
    <w:p w14:paraId="03C72C90" w14:textId="6892CE71" w:rsidR="003B190F" w:rsidRDefault="00AD14AD" w:rsidP="00773B99">
      <w:pPr>
        <w:pStyle w:val="aff6"/>
        <w:suppressAutoHyphens/>
        <w:spacing w:after="200" w:line="276" w:lineRule="auto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14:paraId="0B054CA2" w14:textId="77777777" w:rsidR="003B190F" w:rsidRDefault="003B190F">
      <w:pPr>
        <w:pStyle w:val="aff6"/>
        <w:spacing w:line="276" w:lineRule="auto"/>
        <w:rPr>
          <w:b/>
        </w:rPr>
      </w:pPr>
    </w:p>
    <w:p w14:paraId="65599ECB" w14:textId="77777777" w:rsidR="003B190F" w:rsidRDefault="00AD14AD" w:rsidP="005B5745">
      <w:pPr>
        <w:pStyle w:val="2"/>
        <w:spacing w:line="276" w:lineRule="auto"/>
        <w:ind w:left="792" w:firstLine="0"/>
        <w:jc w:val="left"/>
        <w:rPr>
          <w:color w:val="00000A"/>
          <w:sz w:val="24"/>
        </w:rPr>
      </w:pPr>
      <w:r>
        <w:rPr>
          <w:color w:val="00000A"/>
          <w:sz w:val="24"/>
        </w:rPr>
        <w:t>Общая характеристика программы курса</w:t>
      </w:r>
    </w:p>
    <w:p w14:paraId="3A2DB793" w14:textId="77777777" w:rsidR="0091717C" w:rsidRDefault="0091717C" w:rsidP="00773B99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основной образовательной программы основного общего образования МАОУ СОШ №1, а также авторской программы курса «Информатика» </w:t>
      </w:r>
      <w:proofErr w:type="spellStart"/>
      <w:r>
        <w:rPr>
          <w:lang w:eastAsia="en-US"/>
        </w:rPr>
        <w:t>Л.Л.Босовой</w:t>
      </w:r>
      <w:proofErr w:type="spellEnd"/>
      <w:r>
        <w:rPr>
          <w:lang w:eastAsia="en-US"/>
        </w:rPr>
        <w:t xml:space="preserve">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Босова, А.Ю. Босова; издательство «БИНОМ. Лаборатория знаний»), а также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</w:t>
      </w:r>
    </w:p>
    <w:p w14:paraId="06E8567A" w14:textId="77777777" w:rsidR="0091717C" w:rsidRDefault="0091717C" w:rsidP="00773B99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 xml:space="preserve">В ней соблюдается преемственность с федеральным государственным образовательным стандартом начального общего образования; учитываются </w:t>
      </w:r>
      <w:proofErr w:type="gramStart"/>
      <w:r>
        <w:rPr>
          <w:lang w:eastAsia="en-US"/>
        </w:rPr>
        <w:t>возрастные  и</w:t>
      </w:r>
      <w:proofErr w:type="gramEnd"/>
      <w:r>
        <w:rPr>
          <w:lang w:eastAsia="en-US"/>
        </w:rPr>
        <w:t xml:space="preserve"> психологические особенности школьников, обучающихся на ступени основного общего образования, учитываются межпредметные связи.</w:t>
      </w:r>
    </w:p>
    <w:p w14:paraId="1A4A3228" w14:textId="77777777" w:rsidR="0091717C" w:rsidRDefault="0091717C" w:rsidP="00773B99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 xml:space="preserve">    Изучение информатики </w:t>
      </w:r>
      <w:proofErr w:type="gramStart"/>
      <w:r>
        <w:rPr>
          <w:lang w:eastAsia="en-US"/>
        </w:rPr>
        <w:t>в  10</w:t>
      </w:r>
      <w:proofErr w:type="gramEnd"/>
      <w:r>
        <w:rPr>
          <w:lang w:eastAsia="en-US"/>
        </w:rPr>
        <w:t xml:space="preserve"> классе вносит значительный вклад в достижение главных целей основного общего образования, способствуя:</w:t>
      </w:r>
    </w:p>
    <w:p w14:paraId="2B72E5F9" w14:textId="77777777" w:rsidR="0091717C" w:rsidRDefault="0091717C" w:rsidP="00773B99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формированию целостного </w:t>
      </w:r>
      <w:proofErr w:type="gramStart"/>
      <w:r>
        <w:rPr>
          <w:lang w:eastAsia="en-US"/>
        </w:rPr>
        <w:t>мировоззрения,  соответствующего</w:t>
      </w:r>
      <w:proofErr w:type="gramEnd"/>
      <w:r>
        <w:rPr>
          <w:lang w:eastAsia="en-US"/>
        </w:rPr>
        <w:t xml:space="preserve">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14:paraId="71ED5932" w14:textId="77777777" w:rsidR="0091717C" w:rsidRDefault="0091717C" w:rsidP="00773B99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совершенствованию </w:t>
      </w:r>
      <w:proofErr w:type="spellStart"/>
      <w:r>
        <w:rPr>
          <w:lang w:eastAsia="en-US"/>
        </w:rPr>
        <w:t>общеучебных</w:t>
      </w:r>
      <w:proofErr w:type="spellEnd"/>
      <w:r>
        <w:rPr>
          <w:lang w:eastAsia="en-US"/>
        </w:rP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14:paraId="3983C7E7" w14:textId="77777777" w:rsidR="0091717C" w:rsidRDefault="0091717C" w:rsidP="00773B99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14:paraId="0F98C2C3" w14:textId="18E1F09C" w:rsidR="0091717C" w:rsidRDefault="0091717C" w:rsidP="00773B99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 w:rsidRPr="00755946">
        <w:rPr>
          <w:lang w:eastAsia="en-US"/>
        </w:rPr>
        <w:t xml:space="preserve">Программа по информатике для </w:t>
      </w:r>
      <w:r w:rsidR="00773B99">
        <w:rPr>
          <w:lang w:eastAsia="en-US"/>
        </w:rPr>
        <w:t>10</w:t>
      </w:r>
      <w:r w:rsidRPr="00755946">
        <w:rPr>
          <w:lang w:eastAsia="en-US"/>
        </w:rPr>
        <w:t xml:space="preserve"> класса рассчитана на 3</w:t>
      </w:r>
      <w:r w:rsidR="00773B99">
        <w:rPr>
          <w:lang w:eastAsia="en-US"/>
        </w:rPr>
        <w:t>4</w:t>
      </w:r>
      <w:r w:rsidR="00BA08D3">
        <w:rPr>
          <w:lang w:eastAsia="en-US"/>
        </w:rPr>
        <w:t xml:space="preserve"> часа в год (1 час в неделю).</w:t>
      </w:r>
    </w:p>
    <w:p w14:paraId="35589136" w14:textId="77777777" w:rsidR="00BA08D3" w:rsidRDefault="00BA08D3" w:rsidP="00BA08D3">
      <w:pPr>
        <w:spacing w:line="360" w:lineRule="auto"/>
        <w:ind w:left="360"/>
        <w:jc w:val="both"/>
        <w:rPr>
          <w:b/>
          <w:szCs w:val="28"/>
        </w:rPr>
      </w:pPr>
    </w:p>
    <w:p w14:paraId="6917094E" w14:textId="49A7619D" w:rsidR="00BA08D3" w:rsidRDefault="00BA08D3" w:rsidP="00BA08D3">
      <w:pPr>
        <w:spacing w:line="360" w:lineRule="auto"/>
        <w:ind w:left="360"/>
        <w:jc w:val="both"/>
        <w:rPr>
          <w:b/>
          <w:color w:val="auto"/>
          <w:sz w:val="28"/>
          <w:szCs w:val="28"/>
        </w:rPr>
      </w:pPr>
      <w:r>
        <w:rPr>
          <w:b/>
          <w:szCs w:val="28"/>
        </w:rPr>
        <w:t>Оборудование и оснащение рабочего кабинета</w:t>
      </w:r>
    </w:p>
    <w:p w14:paraId="33CCE7E7" w14:textId="77777777" w:rsidR="00BA08D3" w:rsidRDefault="00BA08D3" w:rsidP="00BA08D3">
      <w:pPr>
        <w:numPr>
          <w:ilvl w:val="0"/>
          <w:numId w:val="7"/>
        </w:numPr>
        <w:spacing w:line="360" w:lineRule="auto"/>
        <w:jc w:val="both"/>
        <w:rPr>
          <w:szCs w:val="28"/>
        </w:rPr>
      </w:pPr>
      <w:r>
        <w:rPr>
          <w:szCs w:val="28"/>
        </w:rPr>
        <w:t>Компьютерный класс;</w:t>
      </w:r>
    </w:p>
    <w:p w14:paraId="56E95857" w14:textId="77777777" w:rsidR="00BA08D3" w:rsidRDefault="00BA08D3" w:rsidP="00BA08D3">
      <w:pPr>
        <w:numPr>
          <w:ilvl w:val="0"/>
          <w:numId w:val="7"/>
        </w:numPr>
        <w:spacing w:line="360" w:lineRule="auto"/>
        <w:jc w:val="both"/>
        <w:rPr>
          <w:szCs w:val="28"/>
        </w:rPr>
      </w:pPr>
      <w:r>
        <w:rPr>
          <w:szCs w:val="28"/>
        </w:rPr>
        <w:t>Интерактивная панель;</w:t>
      </w:r>
    </w:p>
    <w:p w14:paraId="50EEF020" w14:textId="77777777" w:rsidR="00BA08D3" w:rsidRDefault="00BA08D3" w:rsidP="00BA08D3">
      <w:pPr>
        <w:numPr>
          <w:ilvl w:val="0"/>
          <w:numId w:val="7"/>
        </w:numPr>
        <w:spacing w:line="360" w:lineRule="auto"/>
        <w:jc w:val="both"/>
        <w:rPr>
          <w:szCs w:val="28"/>
        </w:rPr>
      </w:pPr>
      <w:r>
        <w:rPr>
          <w:szCs w:val="28"/>
        </w:rPr>
        <w:t>Доступ к сети Интернет;</w:t>
      </w:r>
    </w:p>
    <w:p w14:paraId="797ED264" w14:textId="77777777" w:rsidR="00BA08D3" w:rsidRDefault="00BA08D3" w:rsidP="00BA08D3">
      <w:pPr>
        <w:numPr>
          <w:ilvl w:val="0"/>
          <w:numId w:val="7"/>
        </w:numPr>
        <w:spacing w:line="360" w:lineRule="auto"/>
        <w:jc w:val="both"/>
        <w:rPr>
          <w:szCs w:val="28"/>
        </w:rPr>
      </w:pPr>
      <w:r>
        <w:rPr>
          <w:szCs w:val="28"/>
        </w:rPr>
        <w:t>МФУ (принтер, сканер, копир);</w:t>
      </w:r>
    </w:p>
    <w:p w14:paraId="115A2D35" w14:textId="77777777" w:rsidR="00BA08D3" w:rsidRDefault="00BA08D3" w:rsidP="00BA08D3">
      <w:pPr>
        <w:numPr>
          <w:ilvl w:val="0"/>
          <w:numId w:val="7"/>
        </w:numPr>
        <w:spacing w:line="360" w:lineRule="auto"/>
        <w:jc w:val="both"/>
        <w:rPr>
          <w:szCs w:val="28"/>
        </w:rPr>
      </w:pPr>
      <w:r>
        <w:rPr>
          <w:szCs w:val="28"/>
        </w:rPr>
        <w:t>Образовательный конструктор для практики блочного программирования с комплектом датчиков КЛИК.</w:t>
      </w:r>
    </w:p>
    <w:p w14:paraId="4B850CDD" w14:textId="77777777" w:rsidR="00BA08D3" w:rsidRDefault="00BA08D3" w:rsidP="00BA08D3">
      <w:pPr>
        <w:numPr>
          <w:ilvl w:val="0"/>
          <w:numId w:val="7"/>
        </w:num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Образовательный набор по механике, мехатронике и робототехнике. Конструктор программируемых моделей инженерных систем </w:t>
      </w:r>
      <w:r>
        <w:rPr>
          <w:szCs w:val="28"/>
          <w:lang w:val="en-US"/>
        </w:rPr>
        <w:t>AR</w:t>
      </w:r>
      <w:r w:rsidRPr="00633438">
        <w:rPr>
          <w:szCs w:val="28"/>
        </w:rPr>
        <w:t>-</w:t>
      </w:r>
      <w:r>
        <w:rPr>
          <w:szCs w:val="28"/>
          <w:lang w:val="en-US"/>
        </w:rPr>
        <w:t>DEK</w:t>
      </w:r>
      <w:r w:rsidRPr="00633438">
        <w:rPr>
          <w:szCs w:val="28"/>
        </w:rPr>
        <w:t>-</w:t>
      </w:r>
      <w:r>
        <w:rPr>
          <w:szCs w:val="28"/>
          <w:lang w:val="en-US"/>
        </w:rPr>
        <w:t>STR</w:t>
      </w:r>
      <w:r w:rsidRPr="00633438">
        <w:rPr>
          <w:szCs w:val="28"/>
        </w:rPr>
        <w:t>-02</w:t>
      </w:r>
      <w:r>
        <w:rPr>
          <w:szCs w:val="28"/>
        </w:rPr>
        <w:t>.</w:t>
      </w:r>
    </w:p>
    <w:p w14:paraId="4A4B667B" w14:textId="21C7A1E8" w:rsidR="00BA08D3" w:rsidRDefault="00BA08D3" w:rsidP="00BA08D3">
      <w:pPr>
        <w:numPr>
          <w:ilvl w:val="0"/>
          <w:numId w:val="7"/>
        </w:numPr>
        <w:spacing w:line="360" w:lineRule="auto"/>
        <w:jc w:val="both"/>
        <w:rPr>
          <w:szCs w:val="28"/>
        </w:rPr>
      </w:pPr>
      <w:proofErr w:type="spellStart"/>
      <w:r>
        <w:rPr>
          <w:szCs w:val="28"/>
        </w:rPr>
        <w:t>Четырехосевой</w:t>
      </w:r>
      <w:proofErr w:type="spellEnd"/>
      <w:r>
        <w:rPr>
          <w:szCs w:val="28"/>
        </w:rPr>
        <w:t xml:space="preserve"> учебный робот – манипулятор с модульными сменными насадками </w:t>
      </w:r>
      <w:r>
        <w:rPr>
          <w:szCs w:val="28"/>
          <w:lang w:val="en-US"/>
        </w:rPr>
        <w:t>DOBOT</w:t>
      </w:r>
      <w:r w:rsidRPr="00683C38">
        <w:rPr>
          <w:szCs w:val="28"/>
        </w:rPr>
        <w:t xml:space="preserve"> </w:t>
      </w:r>
      <w:r>
        <w:rPr>
          <w:szCs w:val="28"/>
          <w:lang w:val="en-US"/>
        </w:rPr>
        <w:t>Magician</w:t>
      </w:r>
      <w:r w:rsidRPr="00683C38">
        <w:rPr>
          <w:szCs w:val="28"/>
        </w:rPr>
        <w:t xml:space="preserve"> </w:t>
      </w:r>
      <w:r>
        <w:rPr>
          <w:szCs w:val="28"/>
        </w:rPr>
        <w:t xml:space="preserve">с системой технического зрения </w:t>
      </w:r>
      <w:r>
        <w:rPr>
          <w:szCs w:val="28"/>
          <w:lang w:val="en-US"/>
        </w:rPr>
        <w:t>DM</w:t>
      </w:r>
      <w:r w:rsidRPr="00683C38">
        <w:rPr>
          <w:szCs w:val="28"/>
        </w:rPr>
        <w:t>-</w:t>
      </w:r>
      <w:r>
        <w:rPr>
          <w:szCs w:val="28"/>
          <w:lang w:val="en-US"/>
        </w:rPr>
        <w:t>EV</w:t>
      </w:r>
      <w:r w:rsidRPr="00683C38">
        <w:rPr>
          <w:szCs w:val="28"/>
        </w:rPr>
        <w:t>-</w:t>
      </w:r>
      <w:r>
        <w:rPr>
          <w:szCs w:val="28"/>
          <w:lang w:val="en-US"/>
        </w:rPr>
        <w:t>R</w:t>
      </w:r>
      <w:r w:rsidRPr="00683C38">
        <w:rPr>
          <w:szCs w:val="28"/>
        </w:rPr>
        <w:t>2</w:t>
      </w:r>
      <w:r>
        <w:rPr>
          <w:szCs w:val="28"/>
        </w:rPr>
        <w:t>.</w:t>
      </w:r>
    </w:p>
    <w:p w14:paraId="029AFA3B" w14:textId="44130818" w:rsidR="00BA08D3" w:rsidRPr="00683C38" w:rsidRDefault="00BA08D3" w:rsidP="00BA08D3">
      <w:pPr>
        <w:numPr>
          <w:ilvl w:val="0"/>
          <w:numId w:val="7"/>
        </w:numPr>
        <w:spacing w:line="360" w:lineRule="auto"/>
        <w:jc w:val="both"/>
        <w:rPr>
          <w:szCs w:val="28"/>
        </w:rPr>
      </w:pPr>
      <w:r>
        <w:rPr>
          <w:szCs w:val="28"/>
        </w:rPr>
        <w:t xml:space="preserve">Образовательный набор для изучения многокомпонентных робототехнических систем и манипуляционных роботов «СТЕМ Мастерская». Расширенный </w:t>
      </w:r>
      <w:r>
        <w:rPr>
          <w:szCs w:val="28"/>
          <w:lang w:val="en-US"/>
        </w:rPr>
        <w:t>AR-RSK-WRS-02</w:t>
      </w:r>
      <w:r>
        <w:rPr>
          <w:szCs w:val="28"/>
        </w:rPr>
        <w:t>.</w:t>
      </w:r>
    </w:p>
    <w:p w14:paraId="72745E25" w14:textId="0E7E5EB6" w:rsidR="003B190F" w:rsidRDefault="003B190F">
      <w:pPr>
        <w:spacing w:line="276" w:lineRule="auto"/>
        <w:ind w:firstLine="709"/>
      </w:pPr>
    </w:p>
    <w:p w14:paraId="754CB131" w14:textId="296C0582" w:rsidR="003B190F" w:rsidRDefault="00AD14AD">
      <w:pPr>
        <w:spacing w:line="276" w:lineRule="auto"/>
        <w:ind w:firstLine="709"/>
      </w:pPr>
      <w:r>
        <w:t>Рабочая программа в 10 класс</w:t>
      </w:r>
      <w:r w:rsidR="0091717C">
        <w:t>е</w:t>
      </w:r>
      <w:r>
        <w:t xml:space="preserve"> рассчитана на 1 час в неделю на протяжении учебного года, то есть </w:t>
      </w:r>
      <w:r w:rsidR="0091717C">
        <w:t>3</w:t>
      </w:r>
      <w:r w:rsidR="00773B99">
        <w:t xml:space="preserve">4 </w:t>
      </w:r>
      <w:r>
        <w:t>час</w:t>
      </w:r>
      <w:r w:rsidR="00773B99">
        <w:t>а</w:t>
      </w:r>
      <w:r w:rsidR="0091717C">
        <w:t>.</w:t>
      </w:r>
    </w:p>
    <w:p w14:paraId="1A369977" w14:textId="77777777" w:rsidR="003B190F" w:rsidRDefault="00AD14AD">
      <w:pPr>
        <w:spacing w:line="276" w:lineRule="auto"/>
      </w:pPr>
      <w:r>
        <w:t xml:space="preserve">Уровень обучения – базовый. </w:t>
      </w:r>
    </w:p>
    <w:p w14:paraId="3BAA3D07" w14:textId="77777777" w:rsidR="003B190F" w:rsidRDefault="00AD14AD">
      <w:pPr>
        <w:spacing w:line="276" w:lineRule="auto"/>
      </w:pPr>
      <w:r>
        <w:t xml:space="preserve">Срок реализации рабочей учебной программы – </w:t>
      </w:r>
      <w:r w:rsidR="0091717C">
        <w:t>один год</w:t>
      </w:r>
      <w:r>
        <w:t xml:space="preserve">. </w:t>
      </w:r>
    </w:p>
    <w:p w14:paraId="0CF4045F" w14:textId="77777777" w:rsidR="0091717C" w:rsidRDefault="0091717C">
      <w:pPr>
        <w:spacing w:line="276" w:lineRule="auto"/>
      </w:pPr>
      <w:r>
        <w:t>Цели курса:</w:t>
      </w:r>
    </w:p>
    <w:p w14:paraId="0858674A" w14:textId="77777777" w:rsidR="0091717C" w:rsidRPr="007B3924" w:rsidRDefault="0091717C" w:rsidP="00F561AF">
      <w:pPr>
        <w:pStyle w:val="Default"/>
        <w:numPr>
          <w:ilvl w:val="0"/>
          <w:numId w:val="2"/>
        </w:numPr>
        <w:autoSpaceDE w:val="0"/>
        <w:autoSpaceDN w:val="0"/>
        <w:adjustRightInd w:val="0"/>
      </w:pPr>
      <w:r w:rsidRPr="007B3924">
        <w:t xml:space="preserve">формирование основ научного мировоззрения в процессе систематизации, теоретического осмысления и обобщения имеющихся и получения новых знаний, </w:t>
      </w:r>
    </w:p>
    <w:p w14:paraId="427F2CE4" w14:textId="77777777" w:rsidR="0091717C" w:rsidRPr="007B3924" w:rsidRDefault="0091717C" w:rsidP="00F561AF">
      <w:pPr>
        <w:pStyle w:val="Default"/>
        <w:numPr>
          <w:ilvl w:val="0"/>
          <w:numId w:val="2"/>
        </w:numPr>
        <w:autoSpaceDE w:val="0"/>
        <w:autoSpaceDN w:val="0"/>
        <w:adjustRightInd w:val="0"/>
      </w:pPr>
      <w:r w:rsidRPr="007B3924">
        <w:t xml:space="preserve">умений и способов деятельности в области информатики и информационных и коммуникационных технологий (ИКТ); </w:t>
      </w:r>
    </w:p>
    <w:p w14:paraId="23EA0AB6" w14:textId="77777777" w:rsidR="0091717C" w:rsidRPr="007B3924" w:rsidRDefault="0091717C" w:rsidP="00F561AF">
      <w:pPr>
        <w:pStyle w:val="Default"/>
        <w:numPr>
          <w:ilvl w:val="0"/>
          <w:numId w:val="2"/>
        </w:numPr>
        <w:autoSpaceDE w:val="0"/>
        <w:autoSpaceDN w:val="0"/>
        <w:adjustRightInd w:val="0"/>
      </w:pPr>
      <w:r w:rsidRPr="007B3924">
        <w:t xml:space="preserve">совершенствование </w:t>
      </w:r>
      <w:proofErr w:type="spellStart"/>
      <w:r w:rsidRPr="007B3924">
        <w:t>общеучебных</w:t>
      </w:r>
      <w:proofErr w:type="spellEnd"/>
      <w:r w:rsidRPr="007B3924"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 </w:t>
      </w:r>
    </w:p>
    <w:p w14:paraId="64A9A076" w14:textId="77777777" w:rsidR="0091717C" w:rsidRPr="007B3924" w:rsidRDefault="0091717C" w:rsidP="00F561AF">
      <w:pPr>
        <w:pStyle w:val="Default"/>
        <w:numPr>
          <w:ilvl w:val="0"/>
          <w:numId w:val="2"/>
        </w:numPr>
        <w:autoSpaceDE w:val="0"/>
        <w:autoSpaceDN w:val="0"/>
        <w:adjustRightInd w:val="0"/>
      </w:pPr>
      <w:r w:rsidRPr="007B3924"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</w:r>
    </w:p>
    <w:p w14:paraId="5A7DBF7C" w14:textId="77777777" w:rsidR="0091717C" w:rsidRDefault="0091717C">
      <w:pPr>
        <w:spacing w:line="276" w:lineRule="auto"/>
      </w:pPr>
    </w:p>
    <w:p w14:paraId="2527D21D" w14:textId="77777777" w:rsidR="003B190F" w:rsidRDefault="003B190F">
      <w:pPr>
        <w:spacing w:line="276" w:lineRule="auto"/>
      </w:pPr>
    </w:p>
    <w:p w14:paraId="03B462C1" w14:textId="77777777" w:rsidR="0091717C" w:rsidRPr="007A7A17" w:rsidRDefault="0091717C" w:rsidP="0091717C">
      <w:pPr>
        <w:spacing w:after="200" w:line="276" w:lineRule="auto"/>
        <w:ind w:left="720"/>
        <w:jc w:val="center"/>
        <w:rPr>
          <w:b/>
        </w:rPr>
      </w:pPr>
      <w:r>
        <w:rPr>
          <w:b/>
        </w:rPr>
        <w:t>Планируемые результаты изучения информатики в 10 классе</w:t>
      </w:r>
    </w:p>
    <w:p w14:paraId="3A3D2CC7" w14:textId="77777777" w:rsidR="0091717C" w:rsidRPr="00BC018E" w:rsidRDefault="0091717C" w:rsidP="0091717C">
      <w:pPr>
        <w:jc w:val="both"/>
        <w:rPr>
          <w:b/>
          <w:i/>
        </w:rPr>
      </w:pPr>
      <w:r w:rsidRPr="00BC018E">
        <w:rPr>
          <w:b/>
          <w:i/>
        </w:rPr>
        <w:t>Личностные результаты:</w:t>
      </w:r>
    </w:p>
    <w:p w14:paraId="57EB9DA4" w14:textId="77777777" w:rsidR="0091717C" w:rsidRPr="007A7A17" w:rsidRDefault="0091717C" w:rsidP="00F561AF">
      <w:pPr>
        <w:numPr>
          <w:ilvl w:val="0"/>
          <w:numId w:val="4"/>
        </w:numPr>
        <w:jc w:val="both"/>
      </w:pPr>
      <w:r>
        <w:t>научится ориентации</w:t>
      </w:r>
      <w:r w:rsidRPr="007A7A17">
        <w:t xml:space="preserve"> на реализацию позитивных жизненных перспектив, инициатив</w:t>
      </w:r>
      <w:r>
        <w:t>ности, креативности</w:t>
      </w:r>
      <w:r w:rsidRPr="007A7A17">
        <w:t xml:space="preserve">, </w:t>
      </w:r>
      <w:r>
        <w:t>готовности</w:t>
      </w:r>
      <w:r w:rsidRPr="007A7A17">
        <w:t xml:space="preserve"> и способнос</w:t>
      </w:r>
      <w:r>
        <w:t>ти</w:t>
      </w:r>
      <w:r w:rsidRPr="007A7A17">
        <w:t xml:space="preserve"> к</w:t>
      </w:r>
      <w:r>
        <w:t xml:space="preserve"> личностному самоопределению</w:t>
      </w:r>
      <w:r w:rsidRPr="007A7A17">
        <w:t>;</w:t>
      </w:r>
    </w:p>
    <w:p w14:paraId="050B8422" w14:textId="77777777" w:rsidR="0091717C" w:rsidRDefault="0091717C" w:rsidP="00F561AF">
      <w:pPr>
        <w:numPr>
          <w:ilvl w:val="0"/>
          <w:numId w:val="4"/>
        </w:numPr>
        <w:jc w:val="both"/>
      </w:pPr>
      <w:r>
        <w:t>научится принятию и реализации</w:t>
      </w:r>
      <w:r w:rsidRPr="007A7A17">
        <w:t xml:space="preserve"> ценностей здорового и безопасного образа жизни, береж</w:t>
      </w:r>
      <w:r>
        <w:t>ному</w:t>
      </w:r>
      <w:r w:rsidRPr="007A7A17">
        <w:t>, ответ</w:t>
      </w:r>
      <w:r>
        <w:t>ственному и компетентному отношению</w:t>
      </w:r>
      <w:r w:rsidRPr="007A7A17">
        <w:t xml:space="preserve"> к собственному физическому и психологическому здоровью;</w:t>
      </w:r>
    </w:p>
    <w:p w14:paraId="25D8C0E1" w14:textId="77777777" w:rsidR="0091717C" w:rsidRPr="007A7A17" w:rsidRDefault="0091717C" w:rsidP="00F561AF">
      <w:pPr>
        <w:numPr>
          <w:ilvl w:val="0"/>
          <w:numId w:val="4"/>
        </w:numPr>
        <w:jc w:val="both"/>
      </w:pPr>
      <w:proofErr w:type="spellStart"/>
      <w:r>
        <w:t>научитсянравственному</w:t>
      </w:r>
      <w:proofErr w:type="spellEnd"/>
      <w:r>
        <w:t xml:space="preserve"> сознанию и поведению</w:t>
      </w:r>
      <w:r w:rsidRPr="007A7A17">
        <w:t xml:space="preserve">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076C37E1" w14:textId="77777777" w:rsidR="0091717C" w:rsidRPr="007A7A17" w:rsidRDefault="0091717C" w:rsidP="00F561AF">
      <w:pPr>
        <w:numPr>
          <w:ilvl w:val="0"/>
          <w:numId w:val="4"/>
        </w:numPr>
        <w:jc w:val="both"/>
      </w:pPr>
      <w:r>
        <w:t>научится развитию</w:t>
      </w:r>
      <w:r w:rsidRPr="007A7A17">
        <w:t xml:space="preserve">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5DA878CB" w14:textId="77777777" w:rsidR="0091717C" w:rsidRPr="007A7A17" w:rsidRDefault="0091717C" w:rsidP="00F561AF">
      <w:pPr>
        <w:numPr>
          <w:ilvl w:val="0"/>
          <w:numId w:val="4"/>
        </w:numPr>
        <w:jc w:val="both"/>
      </w:pPr>
      <w:r w:rsidRPr="007B3924">
        <w:lastRenderedPageBreak/>
        <w:t xml:space="preserve">научится </w:t>
      </w:r>
      <w:r>
        <w:t>готовности и способности</w:t>
      </w:r>
      <w:r w:rsidRPr="007A7A17">
        <w:t xml:space="preserve"> к образованию, в том числе самообразованию, на протя</w:t>
      </w:r>
      <w:r>
        <w:t>жении всей жизни; сознательному отношению</w:t>
      </w:r>
      <w:r w:rsidRPr="007A7A17">
        <w:t xml:space="preserve"> к непрерывному образованию как условию успешной профессиональной и общественной деятельности;</w:t>
      </w:r>
    </w:p>
    <w:p w14:paraId="232EFD95" w14:textId="77777777" w:rsidR="0091717C" w:rsidRPr="007A7A17" w:rsidRDefault="0091717C" w:rsidP="00F561AF">
      <w:pPr>
        <w:numPr>
          <w:ilvl w:val="0"/>
          <w:numId w:val="4"/>
        </w:numPr>
        <w:jc w:val="both"/>
      </w:pPr>
      <w:r w:rsidRPr="007B3924">
        <w:t xml:space="preserve">научится </w:t>
      </w:r>
      <w:r>
        <w:t>уважению</w:t>
      </w:r>
      <w:r w:rsidRPr="007A7A17">
        <w:t xml:space="preserve"> ко всем </w:t>
      </w:r>
      <w:r>
        <w:t>формам собственности, готовности</w:t>
      </w:r>
      <w:r w:rsidRPr="007A7A17">
        <w:t xml:space="preserve"> к защите своей собственности,</w:t>
      </w:r>
    </w:p>
    <w:p w14:paraId="5CC2FDF1" w14:textId="77777777" w:rsidR="0091717C" w:rsidRPr="007A7A17" w:rsidRDefault="0091717C" w:rsidP="0091717C">
      <w:pPr>
        <w:jc w:val="both"/>
      </w:pPr>
    </w:p>
    <w:p w14:paraId="3F94E4F6" w14:textId="77777777" w:rsidR="0091717C" w:rsidRPr="00D71AE4" w:rsidRDefault="0091717C" w:rsidP="0091717C">
      <w:pPr>
        <w:jc w:val="both"/>
        <w:rPr>
          <w:i/>
        </w:rPr>
      </w:pPr>
      <w:r w:rsidRPr="00D71AE4">
        <w:rPr>
          <w:b/>
          <w:i/>
        </w:rPr>
        <w:t>Метапредметные результаты</w:t>
      </w:r>
      <w:r w:rsidRPr="00D71AE4">
        <w:rPr>
          <w:i/>
        </w:rPr>
        <w:t>:</w:t>
      </w:r>
    </w:p>
    <w:p w14:paraId="4E20861C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научится самостоятельно определять цели, задавать параметры и критерии, по которым можно определить, что цель достигнута;</w:t>
      </w:r>
    </w:p>
    <w:p w14:paraId="50C5CAB8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научится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4EFED9EC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ставить и формулировать собственные задачи в образовательной деятельности и жизненных ситуациях;</w:t>
      </w:r>
    </w:p>
    <w:p w14:paraId="21FB0DD9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374F12E0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6F93FB6E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организовывать эффективный поиск ресурсов, необходимых для достижения поставленной цели;</w:t>
      </w:r>
    </w:p>
    <w:p w14:paraId="1B21A5EC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D71AE4">
        <w:t xml:space="preserve">научится </w:t>
      </w:r>
      <w:r w:rsidRPr="007A7A17">
        <w:t>сопоставлять полученный результат деятельности с поставленной заранее целью.</w:t>
      </w:r>
    </w:p>
    <w:p w14:paraId="74E7050E" w14:textId="77777777" w:rsidR="0091717C" w:rsidRPr="007A7A17" w:rsidRDefault="0091717C" w:rsidP="0091717C">
      <w:pPr>
        <w:jc w:val="both"/>
      </w:pPr>
    </w:p>
    <w:p w14:paraId="5DB9DE60" w14:textId="77777777" w:rsidR="0091717C" w:rsidRPr="007A7A17" w:rsidRDefault="0091717C" w:rsidP="0091717C">
      <w:pPr>
        <w:jc w:val="both"/>
        <w:rPr>
          <w:b/>
        </w:rPr>
      </w:pPr>
    </w:p>
    <w:p w14:paraId="3E94DF1E" w14:textId="77777777" w:rsidR="0091717C" w:rsidRPr="00D71AE4" w:rsidRDefault="0091717C" w:rsidP="0091717C">
      <w:pPr>
        <w:jc w:val="both"/>
        <w:rPr>
          <w:b/>
          <w:i/>
        </w:rPr>
      </w:pPr>
      <w:r w:rsidRPr="00D71AE4">
        <w:rPr>
          <w:b/>
          <w:i/>
        </w:rPr>
        <w:t>Предметные результаты:</w:t>
      </w:r>
    </w:p>
    <w:p w14:paraId="70405E5B" w14:textId="77777777" w:rsidR="0091717C" w:rsidRPr="007A7A17" w:rsidRDefault="0091717C" w:rsidP="00F561AF">
      <w:pPr>
        <w:numPr>
          <w:ilvl w:val="0"/>
          <w:numId w:val="5"/>
        </w:numPr>
        <w:jc w:val="both"/>
      </w:pPr>
      <w:r>
        <w:t xml:space="preserve">научиться </w:t>
      </w:r>
      <w:r w:rsidRPr="007A7A17">
        <w:t>использовать знания о месте информатики в современной научной картине мира;</w:t>
      </w:r>
    </w:p>
    <w:p w14:paraId="7070CECE" w14:textId="77777777" w:rsidR="0091717C" w:rsidRPr="007A7A17" w:rsidRDefault="0091717C" w:rsidP="00F561AF">
      <w:pPr>
        <w:numPr>
          <w:ilvl w:val="0"/>
          <w:numId w:val="5"/>
        </w:numPr>
        <w:jc w:val="both"/>
      </w:pPr>
      <w:r>
        <w:t>научиться</w:t>
      </w:r>
      <w:r w:rsidRPr="007A7A17">
        <w:t xml:space="preserve"> строить неравномерные коды, допускающие однозначное декодирование сообщений, используя условие </w:t>
      </w:r>
      <w:proofErr w:type="spellStart"/>
      <w:r w:rsidRPr="007A7A17">
        <w:t>Фано</w:t>
      </w:r>
      <w:proofErr w:type="spellEnd"/>
      <w:r w:rsidRPr="007A7A17">
        <w:t>.</w:t>
      </w:r>
    </w:p>
    <w:p w14:paraId="32BA978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знания о кодах, которые позволяют обнаруживать ошибки при передаче данных, а также о помехоустойчивых кодах.</w:t>
      </w:r>
    </w:p>
    <w:p w14:paraId="3B53855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14:paraId="0E2EFAAE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применять антивирусные программы для обеспечения стабильной работы технических средств ИКТ;</w:t>
      </w:r>
    </w:p>
    <w:p w14:paraId="3B538EC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14:paraId="0F99FAAF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14:paraId="2132C57F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 xml:space="preserve">классифицировать программное обеспечение в соответствии </w:t>
      </w:r>
      <w:proofErr w:type="gramStart"/>
      <w:r w:rsidRPr="007A7A17">
        <w:t>с  кругом</w:t>
      </w:r>
      <w:proofErr w:type="gramEnd"/>
      <w:r w:rsidRPr="007A7A17">
        <w:t xml:space="preserve"> выполняемых задач;</w:t>
      </w:r>
    </w:p>
    <w:p w14:paraId="33CF5C4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понимать основные принципы устройства современного компьютера и мобильных электронных устройств;</w:t>
      </w:r>
    </w:p>
    <w:p w14:paraId="3513B9AE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правила безопасной и экономичной работы с компьютерами и мобильными устройствами;</w:t>
      </w:r>
    </w:p>
    <w:p w14:paraId="50C7104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понимать принцип управления робототехническим устройством;</w:t>
      </w:r>
    </w:p>
    <w:p w14:paraId="7FC8DD0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осознанно подходить к выбору ИКТ-средств для своих учебных и иных целей;</w:t>
      </w:r>
    </w:p>
    <w:p w14:paraId="57D4D9FE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диагностировать состояние персонального компьютера или мобильных устройств на предмет их заражения компьютерным вирусом;</w:t>
      </w:r>
    </w:p>
    <w:p w14:paraId="1BBBCDC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сведения об истории и тенденциях развития компьютерных технологий; познакомиться с принципами работы распределенных вычислительных систем и параллельной обработкой данных;</w:t>
      </w:r>
    </w:p>
    <w:p w14:paraId="0ED2F3D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lastRenderedPageBreak/>
        <w:t>научиться</w:t>
      </w:r>
      <w:r w:rsidRPr="007A7A17">
        <w:t xml:space="preserve"> узнать о том, какие задачи решаются с помощью суперкомпьютеров; узнать, какие существуют физические ограничения для характеристик компьютера.</w:t>
      </w:r>
    </w:p>
    <w:p w14:paraId="4DE2163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>научиться</w:t>
      </w:r>
      <w:r w:rsidRPr="007A7A17">
        <w:t xml:space="preserve"> переводить заданное натуральное число из двоичной записи в восьмеричную и шестнадцатеричную, и обратно; сравнивать числа, записанные в двоичной, восьмеричной и шестнадцатеричной системах счисления;</w:t>
      </w:r>
    </w:p>
    <w:p w14:paraId="757B06E8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определять информационный объём графических и звуковых данных при заданных условиях дискретизации</w:t>
      </w:r>
    </w:p>
    <w:p w14:paraId="0BC4E4B3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складывать и вычитать числа, записанные в двоичной, восьмеричной и шестнадцатеричной системах счисления;</w:t>
      </w:r>
    </w:p>
    <w:p w14:paraId="1B866898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знания о дискретизации данных в научных исследованиях и технике.</w:t>
      </w:r>
    </w:p>
    <w:p w14:paraId="0E67403A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строить логической выражение по заданной таблице истинности;</w:t>
      </w:r>
    </w:p>
    <w:p w14:paraId="2A179C9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решать несложные логические уравнения.</w:t>
      </w:r>
    </w:p>
    <w:p w14:paraId="66DFAE3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– выполнять эквивалентные преобразования логических выражений, используя законы алгебры логики, в том числе и при составлении поисковых запросов.</w:t>
      </w:r>
    </w:p>
    <w:p w14:paraId="2E2C4263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создавать структурированные текстовые документы и демонстрационные материалы с использованием возможностей современных программных средств.</w:t>
      </w:r>
    </w:p>
    <w:p w14:paraId="72FB9CD7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электронные таблицы для выполнения учебных заданий из различных предметных областей;</w:t>
      </w:r>
    </w:p>
    <w:p w14:paraId="39BCCBE2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представлять результаты математического моделирования в наглядном виде, готовить полученные данные для публикации.</w:t>
      </w:r>
    </w:p>
    <w:p w14:paraId="1AE6669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планировать и выполнять небольшие исследовательские проекты с помощью компьютеров; использовать средства ИКТ для статистической обработки результатов экспериментов;</w:t>
      </w:r>
    </w:p>
    <w:p w14:paraId="13FB296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процессу.</w:t>
      </w:r>
    </w:p>
    <w:p w14:paraId="2570B0EF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определять результат выполнения алгоритма при заданных исходных данных;</w:t>
      </w:r>
    </w:p>
    <w:p w14:paraId="6F408A1A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узнавать изученные алгоритмы обработки чисел и числовых последовательностей; создавать на их основе несложные программы анализа данных;</w:t>
      </w:r>
    </w:p>
    <w:p w14:paraId="19FEFA03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14:paraId="65CA149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14:paraId="1484B3F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14:paraId="41F976D4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понимать и использовать основные понятия, связанные со сложностью вычислений (время работы, размер используемой памяти).</w:t>
      </w:r>
    </w:p>
    <w:p w14:paraId="1A508A4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знания о постановках задач поиска и сортировки, их роли при решении задач анализа данных;</w:t>
      </w:r>
    </w:p>
    <w:p w14:paraId="1ED5381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получать представление о существовании различных алгоритмов для решения одной задачи, сравнивать эти алгоритмы с точки зрения времени их работы и используемой памяти;</w:t>
      </w:r>
    </w:p>
    <w:p w14:paraId="74D54E40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применять навыки и опыт разработки программ в выбранной среде программирования, включая тестирование и отладку программ;</w:t>
      </w:r>
    </w:p>
    <w:p w14:paraId="3627D82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основные управляющие конструкции последовательного программирования и библиотеки прикладных программ;</w:t>
      </w:r>
    </w:p>
    <w:p w14:paraId="319CF19E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lastRenderedPageBreak/>
        <w:t xml:space="preserve">научиться </w:t>
      </w:r>
      <w:r w:rsidRPr="007A7A17">
        <w:t>выполнять созданные программы.</w:t>
      </w:r>
    </w:p>
    <w:p w14:paraId="6CEE07DF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 xml:space="preserve"> находить оптимальный путь во взвешенном графе;</w:t>
      </w:r>
    </w:p>
    <w:p w14:paraId="02B0EF2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</w:t>
      </w:r>
    </w:p>
    <w:p w14:paraId="58D439E2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реальных процессов;</w:t>
      </w:r>
    </w:p>
    <w:p w14:paraId="60BD773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табличные (реляционные) базы данных, в частности, составлять запросы в базах данных (в том числе, вычисляемые запросы), выполнять сортировку и поиск записей в БД;</w:t>
      </w:r>
    </w:p>
    <w:p w14:paraId="5F931082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описывать базы данных и средства доступа к ним; наполнять разработанную базу данных.</w:t>
      </w:r>
    </w:p>
    <w:p w14:paraId="27ED266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знания о графах, деревьях и списках при описании реальных объектов и процессов;</w:t>
      </w:r>
    </w:p>
    <w:p w14:paraId="4FE78C8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применять базы данных и справочные системы при решении задач, возникающих в ходе учебной деятельности и вне её;</w:t>
      </w:r>
    </w:p>
    <w:p w14:paraId="0106A642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создавать учебные многотабличные базы данных.</w:t>
      </w:r>
    </w:p>
    <w:p w14:paraId="7724E094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компьютерные энциклопедии, словари, информационные системы в Интернете; вести поиск в информационных системах;</w:t>
      </w:r>
    </w:p>
    <w:p w14:paraId="5CC88D38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сетевые хранилища данных и облачные сервисы;</w:t>
      </w:r>
    </w:p>
    <w:p w14:paraId="14DE81A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в повседневной практической деятельности (в том числе — размещать данные) информационные ресурсы интернет-сервисов и виртуальных пространств коллективного взаимодействия, соблюдая авторские права и руководствуясь правилами сетевого этикета.</w:t>
      </w:r>
    </w:p>
    <w:p w14:paraId="372185A4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компьютерные сети и определять их роли в современном мире; узнать базовые принципы организации и функционирования компьютерных сетей, нормы информационной этики и права;</w:t>
      </w:r>
    </w:p>
    <w:p w14:paraId="1C10BC79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анализировать доменные имена компьютеров и адреса документов в Интернете;</w:t>
      </w:r>
    </w:p>
    <w:p w14:paraId="491B23E8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понимать общие принципы разработки и функционирования интернет - приложений;</w:t>
      </w:r>
    </w:p>
    <w:p w14:paraId="313D4CB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создавать веб-страницы, содержащие списки, рисунки, гиперссылки, таблицы, формы; организовывать личное информационное пространство;</w:t>
      </w:r>
    </w:p>
    <w:p w14:paraId="17B5666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критически оценивать информацию, полученную из сети Интернет.</w:t>
      </w:r>
    </w:p>
    <w:p w14:paraId="2526F17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использовать принципы обеспечения информационной безопасности, способы и средства обеспечения надежного функционирования средств ИКТ.</w:t>
      </w:r>
    </w:p>
    <w:p w14:paraId="620A067E" w14:textId="77777777" w:rsidR="0091717C" w:rsidRPr="007A7A17" w:rsidRDefault="0091717C" w:rsidP="0091717C">
      <w:pPr>
        <w:jc w:val="both"/>
      </w:pPr>
    </w:p>
    <w:p w14:paraId="35A80CAE" w14:textId="77777777" w:rsidR="0091717C" w:rsidRPr="007A7A17" w:rsidRDefault="0091717C" w:rsidP="0091717C">
      <w:pPr>
        <w:jc w:val="center"/>
      </w:pPr>
    </w:p>
    <w:p w14:paraId="0AFB4130" w14:textId="77777777" w:rsidR="0091717C" w:rsidRDefault="0091717C" w:rsidP="0091717C">
      <w:pPr>
        <w:tabs>
          <w:tab w:val="left" w:pos="3600"/>
        </w:tabs>
        <w:jc w:val="center"/>
        <w:rPr>
          <w:b/>
        </w:rPr>
      </w:pPr>
      <w:r w:rsidRPr="007A7A17">
        <w:rPr>
          <w:b/>
        </w:rPr>
        <w:t>Содержание учебного предмета «информатика»</w:t>
      </w:r>
      <w:proofErr w:type="gramStart"/>
      <w:r w:rsidRPr="007A7A17">
        <w:rPr>
          <w:rStyle w:val="ad"/>
          <w:color w:val="333333"/>
          <w:shd w:val="clear" w:color="auto" w:fill="FFFFFF"/>
        </w:rPr>
        <w:t>10  класс</w:t>
      </w:r>
      <w:proofErr w:type="gramEnd"/>
      <w:r w:rsidRPr="007A7A17">
        <w:rPr>
          <w:b/>
        </w:rPr>
        <w:t>.</w:t>
      </w:r>
    </w:p>
    <w:p w14:paraId="640076F9" w14:textId="77777777" w:rsidR="0091717C" w:rsidRDefault="0091717C" w:rsidP="0091717C">
      <w:pPr>
        <w:tabs>
          <w:tab w:val="left" w:pos="3600"/>
        </w:tabs>
        <w:jc w:val="center"/>
        <w:rPr>
          <w:b/>
        </w:rPr>
      </w:pPr>
    </w:p>
    <w:p w14:paraId="00E11291" w14:textId="77777777" w:rsidR="0091717C" w:rsidRPr="00BC5C5E" w:rsidRDefault="0091717C" w:rsidP="0091717C">
      <w:pPr>
        <w:tabs>
          <w:tab w:val="left" w:pos="3600"/>
        </w:tabs>
        <w:rPr>
          <w:b/>
          <w:i/>
        </w:rPr>
      </w:pPr>
      <w:r w:rsidRPr="00BC5C5E">
        <w:rPr>
          <w:b/>
          <w:i/>
        </w:rPr>
        <w:t>Глава 1. Информация и информационные процессы (5 часов)</w:t>
      </w:r>
    </w:p>
    <w:p w14:paraId="5591EB90" w14:textId="77777777" w:rsidR="0091717C" w:rsidRPr="007A7A17" w:rsidRDefault="0091717C" w:rsidP="0091717C">
      <w:pPr>
        <w:tabs>
          <w:tab w:val="left" w:pos="3600"/>
        </w:tabs>
      </w:pPr>
      <w:r w:rsidRPr="007A7A17">
        <w:t xml:space="preserve"> § 1. Информация. Информационная грамотность и информационная культура</w:t>
      </w:r>
    </w:p>
    <w:p w14:paraId="5A06D791" w14:textId="77777777" w:rsidR="0091717C" w:rsidRPr="007A7A17" w:rsidRDefault="0091717C" w:rsidP="0091717C">
      <w:pPr>
        <w:tabs>
          <w:tab w:val="left" w:pos="3600"/>
        </w:tabs>
      </w:pPr>
      <w:r w:rsidRPr="007A7A17">
        <w:t>1.Информация, её свойства и виды</w:t>
      </w:r>
    </w:p>
    <w:p w14:paraId="5388BC54" w14:textId="77777777" w:rsidR="0091717C" w:rsidRPr="007A7A17" w:rsidRDefault="0091717C" w:rsidP="0091717C">
      <w:pPr>
        <w:tabs>
          <w:tab w:val="left" w:pos="3600"/>
        </w:tabs>
      </w:pPr>
      <w:r w:rsidRPr="007A7A17">
        <w:t>2.Информационная культура и информационная грамотность</w:t>
      </w:r>
    </w:p>
    <w:p w14:paraId="3FADB683" w14:textId="77777777" w:rsidR="0091717C" w:rsidRPr="007A7A17" w:rsidRDefault="0091717C" w:rsidP="0091717C">
      <w:pPr>
        <w:tabs>
          <w:tab w:val="left" w:pos="3600"/>
        </w:tabs>
      </w:pPr>
      <w:r w:rsidRPr="007A7A17">
        <w:t>3.Этапы работы с информацией</w:t>
      </w:r>
    </w:p>
    <w:p w14:paraId="063F8AD2" w14:textId="77777777" w:rsidR="0091717C" w:rsidRPr="007A7A17" w:rsidRDefault="0091717C" w:rsidP="0091717C">
      <w:pPr>
        <w:tabs>
          <w:tab w:val="left" w:pos="3600"/>
        </w:tabs>
      </w:pPr>
      <w:r w:rsidRPr="007A7A17">
        <w:lastRenderedPageBreak/>
        <w:t>4.Некоторые приёмы работы с текстовой информацией</w:t>
      </w:r>
    </w:p>
    <w:p w14:paraId="4EBD5BDA" w14:textId="77777777" w:rsidR="0091717C" w:rsidRPr="007A7A17" w:rsidRDefault="0091717C" w:rsidP="0091717C">
      <w:pPr>
        <w:tabs>
          <w:tab w:val="left" w:pos="3600"/>
        </w:tabs>
      </w:pPr>
      <w:r w:rsidRPr="007A7A17">
        <w:t>§ 2. Подходы к измерению информации</w:t>
      </w:r>
    </w:p>
    <w:p w14:paraId="51799190" w14:textId="77777777" w:rsidR="0091717C" w:rsidRPr="007A7A17" w:rsidRDefault="0091717C" w:rsidP="0091717C">
      <w:pPr>
        <w:tabs>
          <w:tab w:val="left" w:pos="3600"/>
        </w:tabs>
      </w:pPr>
      <w:r w:rsidRPr="007A7A17">
        <w:t>1.Содержательный подход к измерению информации</w:t>
      </w:r>
    </w:p>
    <w:p w14:paraId="3FD21336" w14:textId="77777777" w:rsidR="0091717C" w:rsidRPr="007A7A17" w:rsidRDefault="0091717C" w:rsidP="0091717C">
      <w:pPr>
        <w:tabs>
          <w:tab w:val="left" w:pos="3600"/>
        </w:tabs>
      </w:pPr>
      <w:r w:rsidRPr="007A7A17">
        <w:t>2.Алфавитный подход к измерению информации</w:t>
      </w:r>
    </w:p>
    <w:p w14:paraId="7937C68C" w14:textId="77777777" w:rsidR="0091717C" w:rsidRPr="007A7A17" w:rsidRDefault="0091717C" w:rsidP="0091717C">
      <w:pPr>
        <w:tabs>
          <w:tab w:val="left" w:pos="3600"/>
        </w:tabs>
      </w:pPr>
      <w:r w:rsidRPr="007A7A17">
        <w:t>3.Единицы измерения информации</w:t>
      </w:r>
    </w:p>
    <w:p w14:paraId="6BC8D115" w14:textId="77777777" w:rsidR="0091717C" w:rsidRPr="007A7A17" w:rsidRDefault="0091717C" w:rsidP="0091717C">
      <w:pPr>
        <w:tabs>
          <w:tab w:val="left" w:pos="3600"/>
        </w:tabs>
      </w:pPr>
      <w:r w:rsidRPr="007A7A17">
        <w:t>§ 3. Информационные связи в системах различной природы</w:t>
      </w:r>
    </w:p>
    <w:p w14:paraId="120A05F2" w14:textId="77777777" w:rsidR="0091717C" w:rsidRPr="007A7A17" w:rsidRDefault="0091717C" w:rsidP="0091717C">
      <w:pPr>
        <w:tabs>
          <w:tab w:val="left" w:pos="3600"/>
        </w:tabs>
      </w:pPr>
      <w:r w:rsidRPr="007A7A17">
        <w:t>1.Системы</w:t>
      </w:r>
    </w:p>
    <w:p w14:paraId="2592DD5F" w14:textId="77777777" w:rsidR="0091717C" w:rsidRPr="007A7A17" w:rsidRDefault="0091717C" w:rsidP="0091717C">
      <w:pPr>
        <w:tabs>
          <w:tab w:val="left" w:pos="3600"/>
        </w:tabs>
      </w:pPr>
      <w:r w:rsidRPr="007A7A17">
        <w:t>2.Информационные связи в системах</w:t>
      </w:r>
    </w:p>
    <w:p w14:paraId="0E4351CB" w14:textId="77777777" w:rsidR="0091717C" w:rsidRPr="007A7A17" w:rsidRDefault="0091717C" w:rsidP="0091717C">
      <w:pPr>
        <w:tabs>
          <w:tab w:val="left" w:pos="3600"/>
        </w:tabs>
      </w:pPr>
      <w:r w:rsidRPr="007A7A17">
        <w:t>3.Системы управления</w:t>
      </w:r>
    </w:p>
    <w:p w14:paraId="47A588C6" w14:textId="77777777" w:rsidR="0091717C" w:rsidRPr="007A7A17" w:rsidRDefault="0091717C" w:rsidP="0091717C">
      <w:pPr>
        <w:tabs>
          <w:tab w:val="left" w:pos="3600"/>
        </w:tabs>
      </w:pPr>
      <w:r w:rsidRPr="007A7A17">
        <w:t>§ 4. Обработка информации</w:t>
      </w:r>
    </w:p>
    <w:p w14:paraId="347CFE54" w14:textId="77777777" w:rsidR="0091717C" w:rsidRPr="007A7A17" w:rsidRDefault="0091717C" w:rsidP="0091717C">
      <w:pPr>
        <w:tabs>
          <w:tab w:val="left" w:pos="3600"/>
        </w:tabs>
      </w:pPr>
      <w:r w:rsidRPr="007A7A17">
        <w:t>1.Задачи обработки информации</w:t>
      </w:r>
    </w:p>
    <w:p w14:paraId="3A35B3A8" w14:textId="77777777" w:rsidR="0091717C" w:rsidRPr="007A7A17" w:rsidRDefault="0091717C" w:rsidP="0091717C">
      <w:pPr>
        <w:tabs>
          <w:tab w:val="left" w:pos="3600"/>
        </w:tabs>
      </w:pPr>
      <w:r w:rsidRPr="007A7A17">
        <w:t>2.Кодирование информации</w:t>
      </w:r>
    </w:p>
    <w:p w14:paraId="393A1763" w14:textId="77777777" w:rsidR="0091717C" w:rsidRPr="007A7A17" w:rsidRDefault="0091717C" w:rsidP="0091717C">
      <w:pPr>
        <w:tabs>
          <w:tab w:val="left" w:pos="3600"/>
        </w:tabs>
      </w:pPr>
      <w:r w:rsidRPr="007A7A17">
        <w:t>3.Поиск информации</w:t>
      </w:r>
    </w:p>
    <w:p w14:paraId="04A00543" w14:textId="77777777" w:rsidR="0091717C" w:rsidRPr="007A7A17" w:rsidRDefault="0091717C" w:rsidP="0091717C">
      <w:pPr>
        <w:tabs>
          <w:tab w:val="left" w:pos="3600"/>
        </w:tabs>
      </w:pPr>
      <w:r w:rsidRPr="007A7A17">
        <w:t>§ 5. Передача и хранение информации</w:t>
      </w:r>
    </w:p>
    <w:p w14:paraId="09F69C15" w14:textId="77777777" w:rsidR="0091717C" w:rsidRPr="007A7A17" w:rsidRDefault="0091717C" w:rsidP="0091717C">
      <w:pPr>
        <w:tabs>
          <w:tab w:val="left" w:pos="3600"/>
        </w:tabs>
      </w:pPr>
      <w:r w:rsidRPr="007A7A17">
        <w:t>1.Передача информации</w:t>
      </w:r>
    </w:p>
    <w:p w14:paraId="54CE82B5" w14:textId="77777777" w:rsidR="0091717C" w:rsidRPr="007A7A17" w:rsidRDefault="0091717C" w:rsidP="0091717C">
      <w:pPr>
        <w:tabs>
          <w:tab w:val="left" w:pos="3600"/>
        </w:tabs>
      </w:pPr>
      <w:r w:rsidRPr="007A7A17">
        <w:t>2.Хранение информации</w:t>
      </w:r>
    </w:p>
    <w:p w14:paraId="1179329F" w14:textId="77777777" w:rsidR="0091717C" w:rsidRDefault="0091717C" w:rsidP="0091717C">
      <w:pPr>
        <w:tabs>
          <w:tab w:val="left" w:pos="3600"/>
        </w:tabs>
      </w:pPr>
      <w:r w:rsidRPr="007A7A17">
        <w:rPr>
          <w:b/>
        </w:rPr>
        <w:t>Глава 3</w:t>
      </w:r>
      <w:r w:rsidRPr="007A7A17">
        <w:t xml:space="preserve">. Представление информации в компьютере </w:t>
      </w:r>
    </w:p>
    <w:p w14:paraId="7197C192" w14:textId="77777777" w:rsidR="0091717C" w:rsidRPr="007A7A17" w:rsidRDefault="0091717C" w:rsidP="0091717C">
      <w:pPr>
        <w:tabs>
          <w:tab w:val="left" w:pos="3600"/>
        </w:tabs>
      </w:pPr>
      <w:r w:rsidRPr="007A7A17">
        <w:t>§ 14. Кодирование текстовой информации</w:t>
      </w:r>
    </w:p>
    <w:p w14:paraId="65E9E6A3" w14:textId="77777777" w:rsidR="0091717C" w:rsidRPr="007A7A17" w:rsidRDefault="0091717C" w:rsidP="0091717C">
      <w:pPr>
        <w:tabs>
          <w:tab w:val="left" w:pos="3600"/>
        </w:tabs>
      </w:pPr>
      <w:r w:rsidRPr="007A7A17">
        <w:t>1.Кодировка АSCII и её расширения</w:t>
      </w:r>
    </w:p>
    <w:p w14:paraId="5941EAEF" w14:textId="77777777" w:rsidR="0091717C" w:rsidRPr="007A7A17" w:rsidRDefault="0091717C" w:rsidP="0091717C">
      <w:pPr>
        <w:tabs>
          <w:tab w:val="left" w:pos="3600"/>
        </w:tabs>
      </w:pPr>
      <w:r w:rsidRPr="007A7A17">
        <w:t>2.Стандарт UNICODE</w:t>
      </w:r>
    </w:p>
    <w:p w14:paraId="50DEA5FE" w14:textId="77777777" w:rsidR="0091717C" w:rsidRPr="007A7A17" w:rsidRDefault="0091717C" w:rsidP="0091717C">
      <w:pPr>
        <w:tabs>
          <w:tab w:val="left" w:pos="3600"/>
        </w:tabs>
      </w:pPr>
      <w:r w:rsidRPr="007A7A17">
        <w:t>3.Информационный объём текстового сообщения</w:t>
      </w:r>
    </w:p>
    <w:p w14:paraId="0892F2F2" w14:textId="77777777" w:rsidR="0091717C" w:rsidRPr="007A7A17" w:rsidRDefault="0091717C" w:rsidP="0091717C">
      <w:pPr>
        <w:tabs>
          <w:tab w:val="left" w:pos="3600"/>
        </w:tabs>
      </w:pPr>
      <w:r w:rsidRPr="007A7A17">
        <w:t>§ 15. Кодирование графической информации</w:t>
      </w:r>
    </w:p>
    <w:p w14:paraId="087ED016" w14:textId="77777777" w:rsidR="0091717C" w:rsidRPr="007A7A17" w:rsidRDefault="0091717C" w:rsidP="0091717C">
      <w:pPr>
        <w:tabs>
          <w:tab w:val="left" w:pos="3600"/>
        </w:tabs>
      </w:pPr>
      <w:r w:rsidRPr="007A7A17">
        <w:t>1.Общие подходы к кодированию графической информации</w:t>
      </w:r>
    </w:p>
    <w:p w14:paraId="040188E1" w14:textId="77777777" w:rsidR="0091717C" w:rsidRPr="007A7A17" w:rsidRDefault="0091717C" w:rsidP="0091717C">
      <w:pPr>
        <w:tabs>
          <w:tab w:val="left" w:pos="3600"/>
        </w:tabs>
      </w:pPr>
      <w:r w:rsidRPr="007A7A17">
        <w:t>2.О векторной и растровой графике</w:t>
      </w:r>
    </w:p>
    <w:p w14:paraId="49ECCBA5" w14:textId="77777777" w:rsidR="0091717C" w:rsidRPr="007A7A17" w:rsidRDefault="0091717C" w:rsidP="0091717C">
      <w:pPr>
        <w:tabs>
          <w:tab w:val="left" w:pos="3600"/>
        </w:tabs>
      </w:pPr>
      <w:r w:rsidRPr="007A7A17">
        <w:t>3.Кодирование цвета</w:t>
      </w:r>
    </w:p>
    <w:p w14:paraId="1C4D63B7" w14:textId="77777777" w:rsidR="0091717C" w:rsidRPr="007A7A17" w:rsidRDefault="0091717C" w:rsidP="0091717C">
      <w:pPr>
        <w:tabs>
          <w:tab w:val="left" w:pos="3600"/>
        </w:tabs>
      </w:pPr>
      <w:r w:rsidRPr="007A7A17">
        <w:t>4.Цветовая модель RGB</w:t>
      </w:r>
    </w:p>
    <w:p w14:paraId="5FF73719" w14:textId="77777777" w:rsidR="0091717C" w:rsidRPr="007A7A17" w:rsidRDefault="0091717C" w:rsidP="0091717C">
      <w:pPr>
        <w:tabs>
          <w:tab w:val="left" w:pos="3600"/>
        </w:tabs>
      </w:pPr>
      <w:r w:rsidRPr="007A7A17">
        <w:t>5.Цветовая модель HSB</w:t>
      </w:r>
    </w:p>
    <w:p w14:paraId="2A09AF32" w14:textId="77777777" w:rsidR="0091717C" w:rsidRPr="007A7A17" w:rsidRDefault="0091717C" w:rsidP="0091717C">
      <w:pPr>
        <w:tabs>
          <w:tab w:val="left" w:pos="3600"/>
        </w:tabs>
      </w:pPr>
      <w:r w:rsidRPr="007A7A17">
        <w:t>6.Цветовая модель CMYK</w:t>
      </w:r>
    </w:p>
    <w:p w14:paraId="5092E755" w14:textId="77777777" w:rsidR="0091717C" w:rsidRPr="007A7A17" w:rsidRDefault="0091717C" w:rsidP="0091717C">
      <w:pPr>
        <w:tabs>
          <w:tab w:val="left" w:pos="3600"/>
        </w:tabs>
      </w:pPr>
      <w:r w:rsidRPr="007A7A17">
        <w:t>§ 16. Кодирование звуковой информации</w:t>
      </w:r>
    </w:p>
    <w:p w14:paraId="2EC17D60" w14:textId="77777777" w:rsidR="0091717C" w:rsidRPr="007A7A17" w:rsidRDefault="0091717C" w:rsidP="0091717C">
      <w:pPr>
        <w:tabs>
          <w:tab w:val="left" w:pos="3600"/>
        </w:tabs>
      </w:pPr>
      <w:r w:rsidRPr="007A7A17">
        <w:t>1.Звук и его характеристики</w:t>
      </w:r>
    </w:p>
    <w:p w14:paraId="4FF38904" w14:textId="77777777" w:rsidR="0091717C" w:rsidRPr="007A7A17" w:rsidRDefault="0091717C" w:rsidP="0091717C">
      <w:pPr>
        <w:tabs>
          <w:tab w:val="left" w:pos="3600"/>
        </w:tabs>
      </w:pPr>
      <w:r w:rsidRPr="007A7A17">
        <w:t>2.Понятие звукозаписи</w:t>
      </w:r>
    </w:p>
    <w:p w14:paraId="4CDC40AF" w14:textId="77777777" w:rsidR="0091717C" w:rsidRPr="007A7A17" w:rsidRDefault="0091717C" w:rsidP="0091717C">
      <w:pPr>
        <w:tabs>
          <w:tab w:val="left" w:pos="3600"/>
        </w:tabs>
      </w:pPr>
      <w:r w:rsidRPr="007A7A17">
        <w:t>3.Оцифровка звука</w:t>
      </w:r>
    </w:p>
    <w:p w14:paraId="38AA586F" w14:textId="77777777" w:rsidR="0091717C" w:rsidRDefault="0091717C" w:rsidP="0091717C">
      <w:pPr>
        <w:tabs>
          <w:tab w:val="left" w:pos="3600"/>
        </w:tabs>
      </w:pPr>
      <w:r>
        <w:t>Цель: Понять р</w:t>
      </w:r>
      <w:r w:rsidRPr="007A7A17">
        <w:t>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</w:t>
      </w:r>
      <w:r>
        <w:t>.</w:t>
      </w:r>
    </w:p>
    <w:p w14:paraId="7A0F7283" w14:textId="77777777" w:rsidR="0091717C" w:rsidRPr="000748D8" w:rsidRDefault="0091717C" w:rsidP="0091717C">
      <w:pPr>
        <w:tabs>
          <w:tab w:val="left" w:pos="3600"/>
        </w:tabs>
        <w:rPr>
          <w:b/>
          <w:i/>
        </w:rPr>
      </w:pPr>
    </w:p>
    <w:p w14:paraId="3DA903C6" w14:textId="77777777" w:rsidR="0091717C" w:rsidRPr="000748D8" w:rsidRDefault="0091717C" w:rsidP="0091717C">
      <w:pPr>
        <w:tabs>
          <w:tab w:val="left" w:pos="3600"/>
        </w:tabs>
        <w:jc w:val="both"/>
        <w:rPr>
          <w:b/>
          <w:i/>
        </w:rPr>
      </w:pPr>
      <w:r w:rsidRPr="000748D8">
        <w:rPr>
          <w:b/>
          <w:i/>
        </w:rPr>
        <w:lastRenderedPageBreak/>
        <w:t>Глава 2. Компьютер и его программное обеспечение</w:t>
      </w:r>
      <w:r>
        <w:rPr>
          <w:b/>
          <w:i/>
        </w:rPr>
        <w:t xml:space="preserve"> (5 часов)</w:t>
      </w:r>
    </w:p>
    <w:p w14:paraId="1802AA4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6. История развития вычислительной техники</w:t>
      </w:r>
    </w:p>
    <w:p w14:paraId="394A6BF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1.Этапы информационных преобразований в обществе</w:t>
      </w:r>
    </w:p>
    <w:p w14:paraId="771C88DE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2.История развития устройств для вычислений</w:t>
      </w:r>
    </w:p>
    <w:p w14:paraId="1CBB97F3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3.Поколения ЭВМ</w:t>
      </w:r>
    </w:p>
    <w:p w14:paraId="63C0FCF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§7. Основополагающие принципы устройства ЭВМ</w:t>
      </w:r>
    </w:p>
    <w:p w14:paraId="7DB4CE8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1.Принципы Неймана-Лебедева</w:t>
      </w:r>
    </w:p>
    <w:p w14:paraId="1C64834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2.Архитектура персонального компьютера</w:t>
      </w:r>
    </w:p>
    <w:p w14:paraId="570D6AC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3.Перспективные направления развития компьютеров</w:t>
      </w:r>
    </w:p>
    <w:p w14:paraId="38C707C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8. Программное обеспечение компьютера</w:t>
      </w:r>
    </w:p>
    <w:p w14:paraId="46830855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1.Структура программного обеспечения</w:t>
      </w:r>
    </w:p>
    <w:p w14:paraId="2BE37BF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2.Системное программное обеспечение</w:t>
      </w:r>
    </w:p>
    <w:p w14:paraId="5116CF4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3.Системы программирования</w:t>
      </w:r>
    </w:p>
    <w:p w14:paraId="731B9563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4.Прикладное программное обеспечение</w:t>
      </w:r>
    </w:p>
    <w:p w14:paraId="043EDDB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9. Файловая система компьютера</w:t>
      </w:r>
    </w:p>
    <w:p w14:paraId="7ACBAA5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1.Файлы и каталоги</w:t>
      </w:r>
    </w:p>
    <w:p w14:paraId="725299AE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2.Функции файловой системы</w:t>
      </w:r>
    </w:p>
    <w:p w14:paraId="65DE8C8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3.Файловые структуры</w:t>
      </w:r>
    </w:p>
    <w:p w14:paraId="25C26C5E" w14:textId="77777777" w:rsidR="0091717C" w:rsidRDefault="0091717C" w:rsidP="0091717C">
      <w:pPr>
        <w:tabs>
          <w:tab w:val="left" w:pos="3600"/>
        </w:tabs>
      </w:pPr>
    </w:p>
    <w:p w14:paraId="2EC40AA5" w14:textId="77777777" w:rsidR="0091717C" w:rsidRPr="007A7A17" w:rsidRDefault="0091717C" w:rsidP="0091717C">
      <w:pPr>
        <w:tabs>
          <w:tab w:val="left" w:pos="3600"/>
        </w:tabs>
        <w:jc w:val="both"/>
      </w:pPr>
      <w:proofErr w:type="spellStart"/>
      <w:proofErr w:type="gramStart"/>
      <w:r>
        <w:rPr>
          <w:b/>
          <w:i/>
        </w:rPr>
        <w:t>Цели:</w:t>
      </w:r>
      <w:r>
        <w:t>Изучить</w:t>
      </w:r>
      <w:proofErr w:type="spellEnd"/>
      <w:proofErr w:type="gramEnd"/>
      <w:r>
        <w:t xml:space="preserve"> к</w:t>
      </w:r>
      <w:r w:rsidRPr="007A7A17">
        <w:t xml:space="preserve">омпьютер — </w:t>
      </w:r>
      <w:r>
        <w:t xml:space="preserve">как </w:t>
      </w:r>
      <w:r w:rsidRPr="007A7A17">
        <w:t>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</w:t>
      </w:r>
    </w:p>
    <w:p w14:paraId="31D9342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14:paraId="74B1CE2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</w:t>
      </w:r>
      <w:proofErr w:type="gramStart"/>
      <w:r w:rsidRPr="007A7A17">
        <w:t>про-</w:t>
      </w:r>
      <w:proofErr w:type="spellStart"/>
      <w:r w:rsidRPr="007A7A17">
        <w:t>граммного</w:t>
      </w:r>
      <w:proofErr w:type="spellEnd"/>
      <w:proofErr w:type="gramEnd"/>
      <w:r w:rsidRPr="007A7A17">
        <w:t xml:space="preserve"> обеспечения. Способы и средства обеспечения надежного       функционирования средств   ИКТ.   </w:t>
      </w:r>
      <w:proofErr w:type="gramStart"/>
      <w:r w:rsidRPr="007A7A17">
        <w:t>Применение  специализированных</w:t>
      </w:r>
      <w:proofErr w:type="gramEnd"/>
      <w:r w:rsidRPr="007A7A17">
        <w:t xml:space="preserve"> программ для обеспечения стабильной работы средств ИКТ.</w:t>
      </w:r>
    </w:p>
    <w:p w14:paraId="643F554F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 xml:space="preserve">Безопасность, гигиена, эргономика, ресурсосбережение, технологические требования при </w:t>
      </w:r>
      <w:proofErr w:type="gramStart"/>
      <w:r w:rsidRPr="007A7A17">
        <w:t>эксплуатации  компьютерного</w:t>
      </w:r>
      <w:proofErr w:type="gramEnd"/>
      <w:r w:rsidRPr="007A7A17">
        <w:t xml:space="preserve">  рабочего места. Проектирование автоматизированного рабочего места в соответствии с целями его использования</w:t>
      </w:r>
    </w:p>
    <w:p w14:paraId="6CB8A41E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Работа с аудиовизуальными данными</w:t>
      </w:r>
    </w:p>
    <w:p w14:paraId="027D0CB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lastRenderedPageBreak/>
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</w:r>
    </w:p>
    <w:p w14:paraId="125E4943" w14:textId="77777777" w:rsidR="0091717C" w:rsidRDefault="0091717C" w:rsidP="0091717C">
      <w:pPr>
        <w:tabs>
          <w:tab w:val="left" w:pos="3600"/>
        </w:tabs>
      </w:pPr>
      <w:r w:rsidRPr="007A7A17">
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</w:r>
    </w:p>
    <w:p w14:paraId="462D5553" w14:textId="77777777" w:rsidR="0091717C" w:rsidRDefault="0091717C" w:rsidP="0091717C">
      <w:pPr>
        <w:tabs>
          <w:tab w:val="left" w:pos="3600"/>
        </w:tabs>
        <w:rPr>
          <w:b/>
        </w:rPr>
      </w:pPr>
    </w:p>
    <w:p w14:paraId="542F34A8" w14:textId="77777777" w:rsidR="0091717C" w:rsidRDefault="0091717C" w:rsidP="0091717C">
      <w:pPr>
        <w:tabs>
          <w:tab w:val="left" w:pos="3600"/>
        </w:tabs>
        <w:rPr>
          <w:b/>
        </w:rPr>
      </w:pPr>
    </w:p>
    <w:p w14:paraId="3203F343" w14:textId="77777777" w:rsidR="0091717C" w:rsidRDefault="0091717C" w:rsidP="0091717C">
      <w:pPr>
        <w:tabs>
          <w:tab w:val="left" w:pos="3600"/>
        </w:tabs>
        <w:rPr>
          <w:b/>
        </w:rPr>
      </w:pPr>
    </w:p>
    <w:p w14:paraId="5C983033" w14:textId="77777777" w:rsidR="0091717C" w:rsidRDefault="0091717C" w:rsidP="0091717C">
      <w:pPr>
        <w:tabs>
          <w:tab w:val="left" w:pos="3600"/>
        </w:tabs>
      </w:pPr>
    </w:p>
    <w:p w14:paraId="557DECB8" w14:textId="77777777" w:rsidR="0091717C" w:rsidRPr="000748D8" w:rsidRDefault="0091717C" w:rsidP="0091717C">
      <w:pPr>
        <w:tabs>
          <w:tab w:val="left" w:pos="525"/>
          <w:tab w:val="left" w:pos="3600"/>
        </w:tabs>
        <w:rPr>
          <w:b/>
          <w:i/>
        </w:rPr>
      </w:pPr>
      <w:r w:rsidRPr="000748D8">
        <w:rPr>
          <w:b/>
          <w:i/>
        </w:rPr>
        <w:t>Глава 3. Представление информации в компьютере</w:t>
      </w:r>
      <w:r>
        <w:rPr>
          <w:b/>
          <w:i/>
        </w:rPr>
        <w:t xml:space="preserve"> (9 часов)</w:t>
      </w:r>
    </w:p>
    <w:p w14:paraId="5AEF20AA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 xml:space="preserve"> § 10. Представление чисел в позиционных системах счисления</w:t>
      </w:r>
    </w:p>
    <w:p w14:paraId="22C50116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1.Общие сведения о системах счисления</w:t>
      </w:r>
    </w:p>
    <w:p w14:paraId="7AC76EF9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2.Позиционные системы счисления</w:t>
      </w:r>
    </w:p>
    <w:p w14:paraId="4FF93952" w14:textId="77777777" w:rsidR="0091717C" w:rsidRDefault="0091717C" w:rsidP="0091717C">
      <w:pPr>
        <w:tabs>
          <w:tab w:val="left" w:pos="525"/>
          <w:tab w:val="left" w:pos="3600"/>
        </w:tabs>
      </w:pPr>
      <w:r w:rsidRPr="007A7A17">
        <w:t>3.Перевод чисел из q-</w:t>
      </w:r>
      <w:proofErr w:type="spellStart"/>
      <w:r w:rsidRPr="007A7A17">
        <w:t>ичной</w:t>
      </w:r>
      <w:proofErr w:type="spellEnd"/>
      <w:r w:rsidRPr="007A7A17">
        <w:t xml:space="preserve"> </w:t>
      </w:r>
      <w:proofErr w:type="spellStart"/>
      <w:r w:rsidRPr="007A7A17">
        <w:t>вдесятичную</w:t>
      </w:r>
      <w:proofErr w:type="spellEnd"/>
      <w:r w:rsidRPr="007A7A17">
        <w:t xml:space="preserve"> систему </w:t>
      </w:r>
      <w:proofErr w:type="gramStart"/>
      <w:r w:rsidRPr="007A7A17">
        <w:t>счисления§</w:t>
      </w:r>
      <w:proofErr w:type="gramEnd"/>
      <w:r w:rsidRPr="007A7A17">
        <w:t xml:space="preserve"> 11. </w:t>
      </w:r>
    </w:p>
    <w:p w14:paraId="2718EA2A" w14:textId="77777777" w:rsidR="0091717C" w:rsidRPr="007A7A17" w:rsidRDefault="0091717C" w:rsidP="0091717C">
      <w:pPr>
        <w:tabs>
          <w:tab w:val="left" w:pos="525"/>
          <w:tab w:val="left" w:pos="3600"/>
        </w:tabs>
      </w:pPr>
      <w:r>
        <w:t xml:space="preserve">4. </w:t>
      </w:r>
      <w:r w:rsidRPr="007A7A17">
        <w:t>Перевод чисел из одной позиционной системы счисления в другую</w:t>
      </w:r>
    </w:p>
    <w:p w14:paraId="01DC0BE7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5.Перевод целого десятичного числа в систему счисления с основанием q</w:t>
      </w:r>
    </w:p>
    <w:p w14:paraId="71C14AB2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6.Перевод целого десятичного числа в двоичную систему счисления</w:t>
      </w:r>
    </w:p>
    <w:p w14:paraId="1F5B8E32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7.Перевод целого числа из системы счисления с основанием p в систему счисления с основанием q</w:t>
      </w:r>
    </w:p>
    <w:p w14:paraId="166AE491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8.Перевод конечной десятичной дроби в систему счисления с основанием q</w:t>
      </w:r>
    </w:p>
    <w:p w14:paraId="1DCF3E55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9.«Быстрый» перевод чисел в компьютерных системах счисления</w:t>
      </w:r>
    </w:p>
    <w:p w14:paraId="32970A70" w14:textId="77777777" w:rsidR="0091717C" w:rsidRDefault="0091717C" w:rsidP="0091717C">
      <w:pPr>
        <w:tabs>
          <w:tab w:val="left" w:pos="525"/>
          <w:tab w:val="left" w:pos="3600"/>
        </w:tabs>
      </w:pPr>
    </w:p>
    <w:p w14:paraId="67783012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§ 12. Арифметические операции в позиционных системах счисления</w:t>
      </w:r>
    </w:p>
    <w:p w14:paraId="08D90406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1.Сложение чисел в системе счисления с основанием q</w:t>
      </w:r>
    </w:p>
    <w:p w14:paraId="087C19B9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2.Вычитание чисел в системе счисления с основанием q</w:t>
      </w:r>
    </w:p>
    <w:p w14:paraId="1BF382E2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3.Умножение чисел в системе счисления с основанием q</w:t>
      </w:r>
    </w:p>
    <w:p w14:paraId="67F0E62D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4.Деление чисел в системе счисления с основанием q</w:t>
      </w:r>
    </w:p>
    <w:p w14:paraId="1FBB3087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5.Двоичная арифметика</w:t>
      </w:r>
    </w:p>
    <w:p w14:paraId="6B417F43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§ 13. Представление чисел в компьютере</w:t>
      </w:r>
    </w:p>
    <w:p w14:paraId="4ABC0D79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1.Представление целых чисел</w:t>
      </w:r>
    </w:p>
    <w:p w14:paraId="2B5DB699" w14:textId="77777777" w:rsidR="0091717C" w:rsidRDefault="0091717C" w:rsidP="0091717C">
      <w:pPr>
        <w:tabs>
          <w:tab w:val="left" w:pos="3600"/>
        </w:tabs>
      </w:pPr>
      <w:r w:rsidRPr="007A7A17">
        <w:t>2.Представление вещественных</w:t>
      </w:r>
      <w:r>
        <w:t xml:space="preserve"> чисел</w:t>
      </w:r>
    </w:p>
    <w:p w14:paraId="4532C4AD" w14:textId="77777777" w:rsidR="0091717C" w:rsidRDefault="0091717C" w:rsidP="0091717C">
      <w:pPr>
        <w:tabs>
          <w:tab w:val="left" w:pos="3600"/>
        </w:tabs>
      </w:pPr>
    </w:p>
    <w:p w14:paraId="47B00A6C" w14:textId="77777777" w:rsidR="0091717C" w:rsidRDefault="0091717C" w:rsidP="0091717C">
      <w:pPr>
        <w:tabs>
          <w:tab w:val="left" w:pos="3600"/>
        </w:tabs>
      </w:pPr>
      <w:r>
        <w:t>Цели: Научиться сравнению</w:t>
      </w:r>
      <w:r w:rsidRPr="007A7A17">
        <w:t xml:space="preserve"> чисел, записанных в двоичной, восьмеричной и шестнадцатеричной системах счисления. </w:t>
      </w:r>
      <w:r>
        <w:t>Изучить с</w:t>
      </w:r>
      <w:r w:rsidRPr="007A7A17">
        <w:t>ложение и вычитание чисел, записанных в этих системах счисления</w:t>
      </w:r>
      <w:r>
        <w:t>.</w:t>
      </w:r>
    </w:p>
    <w:p w14:paraId="478CA873" w14:textId="77777777" w:rsidR="0091717C" w:rsidRDefault="0091717C" w:rsidP="0091717C">
      <w:pPr>
        <w:tabs>
          <w:tab w:val="left" w:pos="3600"/>
        </w:tabs>
      </w:pPr>
    </w:p>
    <w:p w14:paraId="7A272E19" w14:textId="77777777" w:rsidR="0091717C" w:rsidRPr="000748D8" w:rsidRDefault="0091717C" w:rsidP="0091717C">
      <w:pPr>
        <w:tabs>
          <w:tab w:val="left" w:pos="3600"/>
        </w:tabs>
      </w:pPr>
      <w:r w:rsidRPr="000748D8">
        <w:t>Математические основы информатики</w:t>
      </w:r>
    </w:p>
    <w:p w14:paraId="4C206B9E" w14:textId="77777777" w:rsidR="0091717C" w:rsidRPr="007A7A17" w:rsidRDefault="0091717C" w:rsidP="0091717C">
      <w:pPr>
        <w:tabs>
          <w:tab w:val="left" w:pos="3600"/>
        </w:tabs>
      </w:pPr>
      <w:r w:rsidRPr="007A7A17">
        <w:rPr>
          <w:b/>
        </w:rPr>
        <w:t>Глава 1</w:t>
      </w:r>
      <w:r w:rsidRPr="007A7A17">
        <w:t>. Информация и информационные процессы</w:t>
      </w:r>
    </w:p>
    <w:p w14:paraId="12CD7407" w14:textId="77777777" w:rsidR="0091717C" w:rsidRPr="007A7A17" w:rsidRDefault="0091717C" w:rsidP="0091717C">
      <w:pPr>
        <w:tabs>
          <w:tab w:val="left" w:pos="3600"/>
        </w:tabs>
      </w:pPr>
      <w:r w:rsidRPr="007A7A17">
        <w:lastRenderedPageBreak/>
        <w:t>§ 4. Обработка информации</w:t>
      </w:r>
    </w:p>
    <w:p w14:paraId="6EE8EC09" w14:textId="77777777" w:rsidR="0091717C" w:rsidRDefault="0091717C" w:rsidP="0091717C">
      <w:pPr>
        <w:tabs>
          <w:tab w:val="left" w:pos="3600"/>
        </w:tabs>
      </w:pPr>
      <w:r w:rsidRPr="007A7A17">
        <w:t>4.2. Кодирование информации</w:t>
      </w:r>
    </w:p>
    <w:p w14:paraId="78B3F7A6" w14:textId="77777777" w:rsidR="0091717C" w:rsidRDefault="0091717C" w:rsidP="0091717C">
      <w:pPr>
        <w:tabs>
          <w:tab w:val="left" w:pos="3600"/>
        </w:tabs>
        <w:rPr>
          <w:b/>
        </w:rPr>
      </w:pPr>
    </w:p>
    <w:p w14:paraId="2B30882D" w14:textId="77777777" w:rsidR="0091717C" w:rsidRDefault="0091717C" w:rsidP="0091717C">
      <w:pPr>
        <w:tabs>
          <w:tab w:val="left" w:pos="3600"/>
        </w:tabs>
      </w:pPr>
      <w:r>
        <w:t xml:space="preserve">Цели: </w:t>
      </w:r>
      <w:proofErr w:type="spellStart"/>
      <w:r>
        <w:t>Изучить</w:t>
      </w:r>
      <w:r w:rsidRPr="007A7A17">
        <w:t>кодирование</w:t>
      </w:r>
      <w:proofErr w:type="spellEnd"/>
      <w:r w:rsidRPr="007A7A17">
        <w:t xml:space="preserve">. Равномерные   и   неравномерные коды. Условие </w:t>
      </w:r>
      <w:proofErr w:type="spellStart"/>
      <w:r w:rsidRPr="007A7A17">
        <w:t>Фано</w:t>
      </w:r>
      <w:proofErr w:type="spellEnd"/>
      <w:r w:rsidRPr="007A7A17">
        <w:t>.</w:t>
      </w:r>
    </w:p>
    <w:p w14:paraId="7FE4FD56" w14:textId="77777777" w:rsidR="0091717C" w:rsidRDefault="0091717C" w:rsidP="0091717C">
      <w:pPr>
        <w:tabs>
          <w:tab w:val="left" w:pos="3600"/>
        </w:tabs>
      </w:pPr>
    </w:p>
    <w:p w14:paraId="0ED7C807" w14:textId="77777777" w:rsidR="0091717C" w:rsidRPr="000748D8" w:rsidRDefault="0091717C" w:rsidP="0091717C">
      <w:pPr>
        <w:tabs>
          <w:tab w:val="left" w:pos="3600"/>
        </w:tabs>
        <w:jc w:val="both"/>
        <w:rPr>
          <w:b/>
          <w:i/>
        </w:rPr>
      </w:pPr>
      <w:r w:rsidRPr="000748D8">
        <w:rPr>
          <w:b/>
          <w:i/>
        </w:rPr>
        <w:t>Глава 4. Элементы теории множеств и алгебры логики</w:t>
      </w:r>
      <w:r>
        <w:rPr>
          <w:b/>
          <w:i/>
        </w:rPr>
        <w:t xml:space="preserve"> (8 часов)</w:t>
      </w:r>
    </w:p>
    <w:p w14:paraId="07216AB8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17. Некоторые сведения из теории множеств</w:t>
      </w:r>
    </w:p>
    <w:p w14:paraId="2807D4D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1.Понятие множества</w:t>
      </w:r>
    </w:p>
    <w:p w14:paraId="4F7CCDD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2.Операции над множествами</w:t>
      </w:r>
    </w:p>
    <w:p w14:paraId="01F27300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3.Мощность множества</w:t>
      </w:r>
    </w:p>
    <w:p w14:paraId="4D328710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18. Алгебра логики</w:t>
      </w:r>
    </w:p>
    <w:p w14:paraId="26745645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1.Логические высказывания и переменные</w:t>
      </w:r>
    </w:p>
    <w:p w14:paraId="581E5D4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2.Логические операции</w:t>
      </w:r>
    </w:p>
    <w:p w14:paraId="1FEE0A59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3.Логические выражения</w:t>
      </w:r>
    </w:p>
    <w:p w14:paraId="0A0FB4B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 Предикаты и их множества истинности</w:t>
      </w:r>
    </w:p>
    <w:p w14:paraId="1795067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19. Таблицы истинности</w:t>
      </w:r>
    </w:p>
    <w:p w14:paraId="4B267E64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1.Построение таблиц истинности</w:t>
      </w:r>
    </w:p>
    <w:p w14:paraId="1ECB96C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2.Анализ таблиц истинности</w:t>
      </w:r>
    </w:p>
    <w:p w14:paraId="0363F89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§20.Преобразование логических выражений</w:t>
      </w:r>
    </w:p>
    <w:p w14:paraId="2D45218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1.Основные законы алгебры логики</w:t>
      </w:r>
    </w:p>
    <w:p w14:paraId="502351D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2.Логические функции</w:t>
      </w:r>
    </w:p>
    <w:p w14:paraId="7607883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3.Составление логического выражения по таблице истинности и его упрощение</w:t>
      </w:r>
    </w:p>
    <w:p w14:paraId="1A024B8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21. Элементы схем техники. Логические схемы.</w:t>
      </w:r>
    </w:p>
    <w:p w14:paraId="65192D79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1.Логические элементы</w:t>
      </w:r>
    </w:p>
    <w:p w14:paraId="11F25F3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2.Сумматор</w:t>
      </w:r>
    </w:p>
    <w:p w14:paraId="1A3B75CF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3.Триггер</w:t>
      </w:r>
    </w:p>
    <w:p w14:paraId="76233BD8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22. Логические задачи и способы их решения</w:t>
      </w:r>
    </w:p>
    <w:p w14:paraId="40BBCFC5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1.Метод рассуждений</w:t>
      </w:r>
    </w:p>
    <w:p w14:paraId="001E8D9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2.Задачи о рыцарях и лжецах</w:t>
      </w:r>
    </w:p>
    <w:p w14:paraId="2F2B79BB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3.Задачи на сопоставление. Табличный метод</w:t>
      </w:r>
    </w:p>
    <w:p w14:paraId="31E9CF88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4.Использование таблиц истинности для решения логиче</w:t>
      </w:r>
      <w:r>
        <w:t>с</w:t>
      </w:r>
      <w:r w:rsidRPr="007A7A17">
        <w:t>ких задач</w:t>
      </w:r>
    </w:p>
    <w:p w14:paraId="71CB590A" w14:textId="77777777" w:rsidR="0091717C" w:rsidRDefault="0091717C" w:rsidP="0091717C">
      <w:pPr>
        <w:tabs>
          <w:tab w:val="left" w:pos="3600"/>
        </w:tabs>
        <w:rPr>
          <w:b/>
          <w:i/>
        </w:rPr>
      </w:pPr>
      <w:r w:rsidRPr="007A7A17">
        <w:t>5.Решение логических задач путём упрощения логических выражений</w:t>
      </w:r>
    </w:p>
    <w:p w14:paraId="2123BD29" w14:textId="77777777" w:rsidR="0091717C" w:rsidRDefault="0091717C" w:rsidP="0091717C">
      <w:pPr>
        <w:tabs>
          <w:tab w:val="left" w:pos="3600"/>
        </w:tabs>
      </w:pPr>
    </w:p>
    <w:p w14:paraId="731C905A" w14:textId="77777777" w:rsidR="0091717C" w:rsidRDefault="0091717C" w:rsidP="0091717C">
      <w:pPr>
        <w:tabs>
          <w:tab w:val="left" w:pos="3600"/>
        </w:tabs>
      </w:pPr>
      <w:r>
        <w:t>Цели: Изучить о</w:t>
      </w:r>
      <w:r w:rsidRPr="007A7A17">
        <w:t>перации «имплика</w:t>
      </w:r>
      <w:r>
        <w:t>ция», «экви</w:t>
      </w:r>
      <w:r w:rsidRPr="007A7A17">
        <w:t>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</w:r>
    </w:p>
    <w:p w14:paraId="29DAD152" w14:textId="77777777" w:rsidR="0091717C" w:rsidRDefault="0091717C" w:rsidP="0091717C">
      <w:pPr>
        <w:tabs>
          <w:tab w:val="left" w:pos="3600"/>
        </w:tabs>
      </w:pPr>
    </w:p>
    <w:p w14:paraId="4A9CFDBF" w14:textId="77777777" w:rsidR="0091717C" w:rsidRDefault="0091717C" w:rsidP="0091717C">
      <w:pPr>
        <w:tabs>
          <w:tab w:val="left" w:pos="3600"/>
        </w:tabs>
      </w:pPr>
    </w:p>
    <w:p w14:paraId="03BF62C1" w14:textId="77777777" w:rsidR="0091717C" w:rsidRPr="000748D8" w:rsidRDefault="0091717C" w:rsidP="0091717C">
      <w:pPr>
        <w:tabs>
          <w:tab w:val="left" w:pos="3600"/>
        </w:tabs>
        <w:jc w:val="both"/>
        <w:rPr>
          <w:b/>
        </w:rPr>
      </w:pPr>
      <w:r w:rsidRPr="000748D8">
        <w:rPr>
          <w:b/>
        </w:rPr>
        <w:t xml:space="preserve">Глава 5. Современные технологии создания и обработки информационных объектов </w:t>
      </w:r>
      <w:r>
        <w:rPr>
          <w:b/>
        </w:rPr>
        <w:t>(5 часов)</w:t>
      </w:r>
    </w:p>
    <w:p w14:paraId="603C3BD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23. Текстовые документы</w:t>
      </w:r>
    </w:p>
    <w:p w14:paraId="01D063A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1.Виды текстовых документов</w:t>
      </w:r>
    </w:p>
    <w:p w14:paraId="328BA82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2.Виды программного обеспечения для обработки текстовой информации</w:t>
      </w:r>
    </w:p>
    <w:p w14:paraId="32BEB9A3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3.Создание текстовых документов на компьютере</w:t>
      </w:r>
    </w:p>
    <w:p w14:paraId="59E4680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4.Средства автоматизации процесса создания документов</w:t>
      </w:r>
    </w:p>
    <w:p w14:paraId="2A78794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5.Совместная работа над документом</w:t>
      </w:r>
    </w:p>
    <w:p w14:paraId="6AD1D90F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6.Оформление реферата как пример автоматизации процесса создания документов</w:t>
      </w:r>
    </w:p>
    <w:p w14:paraId="0F80F1BD" w14:textId="77777777" w:rsidR="0091717C" w:rsidRDefault="0091717C" w:rsidP="0091717C">
      <w:pPr>
        <w:tabs>
          <w:tab w:val="left" w:pos="3600"/>
        </w:tabs>
        <w:rPr>
          <w:b/>
          <w:i/>
        </w:rPr>
      </w:pPr>
      <w:r w:rsidRPr="007A7A17">
        <w:t>7.Другие возможности автоматизации обработки текстовой информации</w:t>
      </w:r>
    </w:p>
    <w:p w14:paraId="60C698AE" w14:textId="77777777" w:rsidR="0091717C" w:rsidRDefault="0091717C" w:rsidP="0091717C">
      <w:pPr>
        <w:tabs>
          <w:tab w:val="left" w:pos="3600"/>
        </w:tabs>
        <w:jc w:val="both"/>
      </w:pPr>
    </w:p>
    <w:p w14:paraId="3DDC2DD1" w14:textId="77777777" w:rsidR="0091717C" w:rsidRPr="007A7A17" w:rsidRDefault="0091717C" w:rsidP="0091717C">
      <w:pPr>
        <w:tabs>
          <w:tab w:val="left" w:pos="3600"/>
        </w:tabs>
        <w:jc w:val="both"/>
      </w:pPr>
      <w:r>
        <w:t>Цели: Изучить с</w:t>
      </w:r>
      <w:r w:rsidRPr="007A7A17">
        <w:t>ред</w:t>
      </w:r>
      <w:r>
        <w:t>ства и</w:t>
      </w:r>
      <w:r w:rsidRPr="007A7A17">
        <w:t>спользование готовых шаблонов и созда</w:t>
      </w:r>
      <w:r>
        <w:t>ние текстов и презентаций</w:t>
      </w:r>
      <w:r w:rsidRPr="007A7A17">
        <w:t xml:space="preserve">.  </w:t>
      </w:r>
      <w:r>
        <w:t xml:space="preserve">Изучить </w:t>
      </w:r>
      <w:proofErr w:type="gramStart"/>
      <w:r>
        <w:t>р</w:t>
      </w:r>
      <w:r w:rsidRPr="007A7A17">
        <w:t>азработ</w:t>
      </w:r>
      <w:r>
        <w:t>ку</w:t>
      </w:r>
      <w:r w:rsidRPr="007A7A17">
        <w:t xml:space="preserve">  структуры</w:t>
      </w:r>
      <w:proofErr w:type="gramEnd"/>
      <w:r w:rsidRPr="007A7A17">
        <w:t xml:space="preserve">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сервисы.</w:t>
      </w:r>
    </w:p>
    <w:p w14:paraId="42D68643" w14:textId="77777777" w:rsidR="0091717C" w:rsidRDefault="0091717C" w:rsidP="0091717C">
      <w:pPr>
        <w:tabs>
          <w:tab w:val="left" w:pos="3600"/>
        </w:tabs>
      </w:pPr>
      <w:r w:rsidRPr="007A7A17">
        <w:t>Знакомство    с    компьютерной версткой текста. Технические средства   ввода   текста.</w:t>
      </w:r>
      <w:r>
        <w:t xml:space="preserve">   Про</w:t>
      </w:r>
      <w:r w:rsidRPr="007A7A17">
        <w:t>граммы распознавания текста, введенного     с     использованием сканера, планшетного ПК или г</w:t>
      </w:r>
      <w:r>
        <w:t>рафического    планшета.    Про</w:t>
      </w:r>
      <w:r w:rsidRPr="007A7A17">
        <w:t>граммы синтеза и распознавания устной речи</w:t>
      </w:r>
      <w:r>
        <w:t>.</w:t>
      </w:r>
    </w:p>
    <w:p w14:paraId="3AE9A24A" w14:textId="77777777" w:rsidR="0091717C" w:rsidRDefault="0091717C" w:rsidP="0091717C">
      <w:pPr>
        <w:tabs>
          <w:tab w:val="left" w:pos="3600"/>
        </w:tabs>
        <w:jc w:val="both"/>
      </w:pPr>
    </w:p>
    <w:p w14:paraId="3003C494" w14:textId="77777777" w:rsidR="0091717C" w:rsidRPr="000748D8" w:rsidRDefault="0091717C" w:rsidP="0091717C">
      <w:pPr>
        <w:tabs>
          <w:tab w:val="left" w:pos="3600"/>
        </w:tabs>
        <w:jc w:val="both"/>
      </w:pPr>
      <w:r w:rsidRPr="000748D8">
        <w:t>Работа с аудиовизуальными данными</w:t>
      </w:r>
    </w:p>
    <w:p w14:paraId="1B99377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rPr>
          <w:b/>
        </w:rPr>
        <w:t>Глава 5</w:t>
      </w:r>
      <w:r w:rsidRPr="007A7A17">
        <w:t>. Современные технологии создания и об</w:t>
      </w:r>
      <w:r>
        <w:t>работки ин</w:t>
      </w:r>
      <w:r w:rsidRPr="007A7A17">
        <w:t>формационных объектов § 24. Объекты компьютерной графики</w:t>
      </w:r>
    </w:p>
    <w:p w14:paraId="5FF2621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Компьютерная графика и её виды</w:t>
      </w:r>
    </w:p>
    <w:p w14:paraId="70AA0895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2.Форматы графических файлов</w:t>
      </w:r>
    </w:p>
    <w:p w14:paraId="4618427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3.Понятие разрешения</w:t>
      </w:r>
    </w:p>
    <w:p w14:paraId="2BBB100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4.Цифровая фотография</w:t>
      </w:r>
    </w:p>
    <w:p w14:paraId="42627784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25. Компьютерные презентации</w:t>
      </w:r>
    </w:p>
    <w:p w14:paraId="568FEBC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1.Виды компьютерных презен</w:t>
      </w:r>
      <w:r>
        <w:t>т</w:t>
      </w:r>
      <w:r w:rsidRPr="007A7A17">
        <w:t>аций.</w:t>
      </w:r>
    </w:p>
    <w:p w14:paraId="6A550F8D" w14:textId="77777777" w:rsidR="0091717C" w:rsidRDefault="0091717C" w:rsidP="0091717C">
      <w:pPr>
        <w:tabs>
          <w:tab w:val="left" w:pos="3600"/>
        </w:tabs>
      </w:pPr>
      <w:r w:rsidRPr="007A7A17">
        <w:t>2.Создание презентаций</w:t>
      </w:r>
    </w:p>
    <w:p w14:paraId="5C428164" w14:textId="77777777" w:rsidR="0091717C" w:rsidRDefault="0091717C" w:rsidP="0091717C">
      <w:pPr>
        <w:tabs>
          <w:tab w:val="left" w:pos="3600"/>
        </w:tabs>
      </w:pPr>
      <w:r>
        <w:tab/>
      </w:r>
    </w:p>
    <w:p w14:paraId="7E6ACC1D" w14:textId="77777777" w:rsidR="0091717C" w:rsidRPr="007A7A17" w:rsidRDefault="0091717C" w:rsidP="0091717C">
      <w:pPr>
        <w:tabs>
          <w:tab w:val="left" w:pos="3600"/>
        </w:tabs>
        <w:jc w:val="both"/>
      </w:pPr>
      <w:r>
        <w:t xml:space="preserve">Цели: </w:t>
      </w:r>
      <w:r w:rsidRPr="007A7A17">
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</w:r>
    </w:p>
    <w:p w14:paraId="62257F3A" w14:textId="77777777" w:rsidR="0091717C" w:rsidRDefault="0091717C" w:rsidP="0091717C">
      <w:pPr>
        <w:tabs>
          <w:tab w:val="left" w:pos="3600"/>
        </w:tabs>
      </w:pPr>
      <w:r w:rsidRPr="007A7A17">
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</w:r>
    </w:p>
    <w:p w14:paraId="538EB64D" w14:textId="77777777" w:rsidR="0091717C" w:rsidRPr="00D51F48" w:rsidRDefault="0091717C" w:rsidP="0091717C">
      <w:pPr>
        <w:tabs>
          <w:tab w:val="left" w:pos="3600"/>
        </w:tabs>
        <w:rPr>
          <w:rFonts w:eastAsia="Times New Roman"/>
          <w:b/>
        </w:rPr>
      </w:pPr>
      <w:r>
        <w:tab/>
      </w:r>
      <w:r w:rsidRPr="00D51F48">
        <w:rPr>
          <w:rFonts w:eastAsia="Times New Roman"/>
          <w:b/>
        </w:rPr>
        <w:t>Тематическое</w:t>
      </w:r>
      <w:r>
        <w:rPr>
          <w:rFonts w:eastAsia="Times New Roman"/>
          <w:b/>
        </w:rPr>
        <w:t xml:space="preserve"> планирование по информатике в 10</w:t>
      </w:r>
      <w:r w:rsidRPr="00D51F48">
        <w:rPr>
          <w:rFonts w:eastAsia="Times New Roman"/>
          <w:b/>
        </w:rPr>
        <w:t xml:space="preserve"> классе.</w:t>
      </w:r>
    </w:p>
    <w:tbl>
      <w:tblPr>
        <w:tblW w:w="0" w:type="auto"/>
        <w:tblInd w:w="1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560"/>
      </w:tblGrid>
      <w:tr w:rsidR="0091717C" w:rsidRPr="00D51F48" w14:paraId="2442BFDD" w14:textId="77777777" w:rsidTr="009E7C07">
        <w:tc>
          <w:tcPr>
            <w:tcW w:w="6912" w:type="dxa"/>
            <w:shd w:val="clear" w:color="auto" w:fill="auto"/>
          </w:tcPr>
          <w:p w14:paraId="24F486D5" w14:textId="77777777" w:rsidR="0091717C" w:rsidRPr="00D51F48" w:rsidRDefault="0091717C" w:rsidP="009E7C07">
            <w:pPr>
              <w:jc w:val="center"/>
              <w:rPr>
                <w:rFonts w:eastAsia="Times New Roman"/>
                <w:sz w:val="22"/>
                <w:szCs w:val="20"/>
              </w:rPr>
            </w:pPr>
            <w:r w:rsidRPr="00D51F48">
              <w:rPr>
                <w:rFonts w:eastAsia="Times New Roman"/>
                <w:sz w:val="22"/>
                <w:szCs w:val="20"/>
              </w:rPr>
              <w:t>Темы</w:t>
            </w:r>
          </w:p>
        </w:tc>
        <w:tc>
          <w:tcPr>
            <w:tcW w:w="1560" w:type="dxa"/>
            <w:shd w:val="clear" w:color="auto" w:fill="auto"/>
          </w:tcPr>
          <w:p w14:paraId="53E57192" w14:textId="77777777" w:rsidR="0091717C" w:rsidRPr="00D51F48" w:rsidRDefault="0091717C" w:rsidP="009E7C07">
            <w:pPr>
              <w:jc w:val="center"/>
              <w:rPr>
                <w:rFonts w:eastAsia="Times New Roman"/>
                <w:sz w:val="22"/>
                <w:szCs w:val="20"/>
              </w:rPr>
            </w:pPr>
            <w:r w:rsidRPr="00D51F48">
              <w:rPr>
                <w:rFonts w:eastAsia="Times New Roman"/>
                <w:sz w:val="22"/>
                <w:szCs w:val="20"/>
              </w:rPr>
              <w:t>Количество часов</w:t>
            </w:r>
          </w:p>
        </w:tc>
      </w:tr>
      <w:tr w:rsidR="0091717C" w:rsidRPr="00D51F48" w14:paraId="2130654D" w14:textId="77777777" w:rsidTr="009E7C07">
        <w:tc>
          <w:tcPr>
            <w:tcW w:w="6912" w:type="dxa"/>
            <w:shd w:val="clear" w:color="auto" w:fill="auto"/>
          </w:tcPr>
          <w:p w14:paraId="2FC74240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 w:rsidRPr="00D51F48">
              <w:rPr>
                <w:rFonts w:eastAsia="Times New Roman"/>
                <w:i/>
                <w:sz w:val="22"/>
                <w:szCs w:val="20"/>
              </w:rPr>
              <w:t xml:space="preserve">Информация </w:t>
            </w:r>
            <w:r>
              <w:rPr>
                <w:rFonts w:eastAsia="Times New Roman"/>
                <w:i/>
                <w:sz w:val="22"/>
                <w:szCs w:val="20"/>
              </w:rPr>
              <w:t>и информационные процессы</w:t>
            </w:r>
          </w:p>
        </w:tc>
        <w:tc>
          <w:tcPr>
            <w:tcW w:w="1560" w:type="dxa"/>
            <w:shd w:val="clear" w:color="auto" w:fill="auto"/>
          </w:tcPr>
          <w:p w14:paraId="0A45573D" w14:textId="77777777" w:rsidR="0091717C" w:rsidRPr="00D51F48" w:rsidRDefault="0091717C" w:rsidP="009E7C07">
            <w:pPr>
              <w:jc w:val="center"/>
              <w:rPr>
                <w:rFonts w:eastAsia="Times New Roman"/>
                <w:i/>
                <w:sz w:val="22"/>
                <w:szCs w:val="20"/>
              </w:rPr>
            </w:pPr>
            <w:r>
              <w:rPr>
                <w:rFonts w:eastAsia="Times New Roman"/>
                <w:i/>
                <w:sz w:val="22"/>
                <w:szCs w:val="20"/>
              </w:rPr>
              <w:t>6</w:t>
            </w:r>
          </w:p>
        </w:tc>
      </w:tr>
      <w:tr w:rsidR="0091717C" w:rsidRPr="00D51F48" w14:paraId="2AF80CB1" w14:textId="77777777" w:rsidTr="009E7C07">
        <w:trPr>
          <w:trHeight w:val="282"/>
        </w:trPr>
        <w:tc>
          <w:tcPr>
            <w:tcW w:w="6912" w:type="dxa"/>
            <w:shd w:val="clear" w:color="auto" w:fill="auto"/>
          </w:tcPr>
          <w:p w14:paraId="58AAFFE8" w14:textId="77777777" w:rsidR="0091717C" w:rsidRPr="00D51F48" w:rsidRDefault="0091717C" w:rsidP="009E7C07">
            <w:pPr>
              <w:shd w:val="clear" w:color="auto" w:fill="FFFFFF"/>
              <w:rPr>
                <w:rFonts w:eastAsia="Times New Roman"/>
                <w:i/>
              </w:rPr>
            </w:pPr>
            <w:r w:rsidRPr="00D51F48">
              <w:rPr>
                <w:rFonts w:eastAsia="Times New Roman"/>
                <w:i/>
              </w:rPr>
              <w:t>Компьютер и ег</w:t>
            </w:r>
            <w:r>
              <w:rPr>
                <w:rFonts w:eastAsia="Times New Roman"/>
                <w:i/>
              </w:rPr>
              <w:t>о программное обеспечение</w:t>
            </w:r>
          </w:p>
        </w:tc>
        <w:tc>
          <w:tcPr>
            <w:tcW w:w="1560" w:type="dxa"/>
            <w:shd w:val="clear" w:color="auto" w:fill="auto"/>
          </w:tcPr>
          <w:p w14:paraId="33284551" w14:textId="77777777" w:rsidR="0091717C" w:rsidRPr="00D51F48" w:rsidRDefault="0091717C" w:rsidP="009E7C07">
            <w:pPr>
              <w:shd w:val="clear" w:color="auto" w:fill="FFFFFF"/>
              <w:jc w:val="center"/>
              <w:rPr>
                <w:rFonts w:eastAsia="Times New Roman"/>
                <w:sz w:val="22"/>
                <w:szCs w:val="20"/>
              </w:rPr>
            </w:pPr>
            <w:r>
              <w:rPr>
                <w:rFonts w:eastAsia="Times New Roman"/>
                <w:sz w:val="22"/>
                <w:szCs w:val="20"/>
              </w:rPr>
              <w:t>5</w:t>
            </w:r>
          </w:p>
        </w:tc>
      </w:tr>
      <w:tr w:rsidR="0091717C" w:rsidRPr="00D51F48" w14:paraId="24F40EAC" w14:textId="77777777" w:rsidTr="009E7C07">
        <w:tc>
          <w:tcPr>
            <w:tcW w:w="6912" w:type="dxa"/>
            <w:shd w:val="clear" w:color="auto" w:fill="auto"/>
          </w:tcPr>
          <w:p w14:paraId="090BBB18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 w:rsidRPr="00D51F48">
              <w:rPr>
                <w:rFonts w:eastAsia="Times New Roman"/>
                <w:i/>
                <w:sz w:val="22"/>
                <w:szCs w:val="20"/>
              </w:rPr>
              <w:lastRenderedPageBreak/>
              <w:t>Представлени</w:t>
            </w:r>
            <w:r>
              <w:rPr>
                <w:rFonts w:eastAsia="Times New Roman"/>
                <w:i/>
                <w:sz w:val="22"/>
                <w:szCs w:val="20"/>
              </w:rPr>
              <w:t>е информации в компьютере</w:t>
            </w:r>
          </w:p>
        </w:tc>
        <w:tc>
          <w:tcPr>
            <w:tcW w:w="1560" w:type="dxa"/>
            <w:shd w:val="clear" w:color="auto" w:fill="auto"/>
          </w:tcPr>
          <w:p w14:paraId="22154490" w14:textId="77777777" w:rsidR="0091717C" w:rsidRPr="00D51F48" w:rsidRDefault="0091717C" w:rsidP="009E7C07">
            <w:pPr>
              <w:jc w:val="center"/>
              <w:rPr>
                <w:rFonts w:eastAsia="Times New Roman"/>
                <w:sz w:val="22"/>
                <w:szCs w:val="20"/>
              </w:rPr>
            </w:pPr>
            <w:r>
              <w:rPr>
                <w:rFonts w:eastAsia="Times New Roman"/>
                <w:sz w:val="22"/>
                <w:szCs w:val="20"/>
              </w:rPr>
              <w:t>9</w:t>
            </w:r>
          </w:p>
        </w:tc>
      </w:tr>
      <w:tr w:rsidR="0091717C" w:rsidRPr="00D51F48" w14:paraId="6A43E9A4" w14:textId="77777777" w:rsidTr="009E7C07">
        <w:tc>
          <w:tcPr>
            <w:tcW w:w="6912" w:type="dxa"/>
            <w:shd w:val="clear" w:color="auto" w:fill="auto"/>
          </w:tcPr>
          <w:p w14:paraId="41E3A577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>
              <w:rPr>
                <w:rFonts w:eastAsia="Times New Roman"/>
                <w:i/>
                <w:sz w:val="22"/>
                <w:szCs w:val="20"/>
              </w:rPr>
              <w:t>Элементы теории множеств и алгебры логики</w:t>
            </w:r>
          </w:p>
        </w:tc>
        <w:tc>
          <w:tcPr>
            <w:tcW w:w="1560" w:type="dxa"/>
            <w:shd w:val="clear" w:color="auto" w:fill="auto"/>
          </w:tcPr>
          <w:p w14:paraId="554F9CEC" w14:textId="77777777" w:rsidR="0091717C" w:rsidRPr="00D51F48" w:rsidRDefault="0091717C" w:rsidP="009E7C07">
            <w:pPr>
              <w:jc w:val="center"/>
              <w:rPr>
                <w:rFonts w:eastAsia="Times New Roman"/>
                <w:b/>
                <w:i/>
                <w:iCs/>
                <w:sz w:val="22"/>
                <w:szCs w:val="20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0"/>
              </w:rPr>
              <w:t>8</w:t>
            </w:r>
          </w:p>
        </w:tc>
      </w:tr>
      <w:tr w:rsidR="0091717C" w:rsidRPr="00D51F48" w14:paraId="7499E5E4" w14:textId="77777777" w:rsidTr="009E7C07">
        <w:tc>
          <w:tcPr>
            <w:tcW w:w="6912" w:type="dxa"/>
            <w:shd w:val="clear" w:color="auto" w:fill="auto"/>
          </w:tcPr>
          <w:p w14:paraId="4A672599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 w:rsidRPr="00D51F48">
              <w:rPr>
                <w:rFonts w:eastAsia="Times New Roman"/>
                <w:i/>
                <w:sz w:val="22"/>
                <w:szCs w:val="20"/>
              </w:rPr>
              <w:t>Современные технологии создания и обработки и</w:t>
            </w:r>
            <w:r>
              <w:rPr>
                <w:rFonts w:eastAsia="Times New Roman"/>
                <w:i/>
                <w:sz w:val="22"/>
                <w:szCs w:val="20"/>
              </w:rPr>
              <w:t>нформационных объектов</w:t>
            </w:r>
          </w:p>
        </w:tc>
        <w:tc>
          <w:tcPr>
            <w:tcW w:w="1560" w:type="dxa"/>
            <w:shd w:val="clear" w:color="auto" w:fill="auto"/>
          </w:tcPr>
          <w:p w14:paraId="721A436F" w14:textId="77777777" w:rsidR="0091717C" w:rsidRDefault="0091717C" w:rsidP="009E7C07">
            <w:pPr>
              <w:jc w:val="center"/>
              <w:rPr>
                <w:rFonts w:eastAsia="Times New Roman"/>
                <w:b/>
                <w:i/>
                <w:iCs/>
                <w:sz w:val="22"/>
                <w:szCs w:val="20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0"/>
              </w:rPr>
              <w:t>5</w:t>
            </w:r>
          </w:p>
        </w:tc>
      </w:tr>
      <w:tr w:rsidR="0091717C" w:rsidRPr="00D51F48" w14:paraId="7494C7DF" w14:textId="77777777" w:rsidTr="009E7C07">
        <w:tc>
          <w:tcPr>
            <w:tcW w:w="6912" w:type="dxa"/>
            <w:shd w:val="clear" w:color="auto" w:fill="auto"/>
          </w:tcPr>
          <w:p w14:paraId="4F1563AC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 w:rsidRPr="00D51F48">
              <w:rPr>
                <w:rFonts w:eastAsia="Times New Roman"/>
                <w:i/>
                <w:sz w:val="22"/>
                <w:szCs w:val="20"/>
              </w:rPr>
              <w:t>Повторение</w:t>
            </w:r>
          </w:p>
        </w:tc>
        <w:tc>
          <w:tcPr>
            <w:tcW w:w="1560" w:type="dxa"/>
            <w:shd w:val="clear" w:color="auto" w:fill="auto"/>
          </w:tcPr>
          <w:p w14:paraId="029DA377" w14:textId="77777777" w:rsidR="0091717C" w:rsidRPr="00D51F48" w:rsidRDefault="00084C22" w:rsidP="009E7C07">
            <w:pPr>
              <w:jc w:val="center"/>
              <w:rPr>
                <w:rFonts w:eastAsia="Times New Roman"/>
                <w:sz w:val="22"/>
                <w:szCs w:val="20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0"/>
              </w:rPr>
              <w:t>2</w:t>
            </w:r>
          </w:p>
        </w:tc>
      </w:tr>
      <w:tr w:rsidR="0091717C" w:rsidRPr="00D51F48" w14:paraId="3BFA0089" w14:textId="77777777" w:rsidTr="009E7C07">
        <w:tc>
          <w:tcPr>
            <w:tcW w:w="6912" w:type="dxa"/>
            <w:shd w:val="clear" w:color="auto" w:fill="auto"/>
          </w:tcPr>
          <w:p w14:paraId="0AC4A656" w14:textId="77777777" w:rsidR="0091717C" w:rsidRPr="00D51F48" w:rsidRDefault="0091717C" w:rsidP="009E7C07">
            <w:pPr>
              <w:rPr>
                <w:rFonts w:eastAsia="Times New Roman"/>
                <w:i/>
                <w:iCs/>
                <w:sz w:val="22"/>
                <w:szCs w:val="20"/>
              </w:rPr>
            </w:pPr>
            <w:r w:rsidRPr="00D51F48">
              <w:rPr>
                <w:rFonts w:eastAsia="Times New Roman"/>
                <w:i/>
                <w:iCs/>
                <w:sz w:val="22"/>
                <w:szCs w:val="20"/>
              </w:rPr>
              <w:t xml:space="preserve">Всего   </w:t>
            </w:r>
          </w:p>
        </w:tc>
        <w:tc>
          <w:tcPr>
            <w:tcW w:w="1560" w:type="dxa"/>
            <w:shd w:val="clear" w:color="auto" w:fill="auto"/>
          </w:tcPr>
          <w:p w14:paraId="352DE013" w14:textId="77777777" w:rsidR="0091717C" w:rsidRPr="00D51F48" w:rsidRDefault="0091717C" w:rsidP="009E7C07">
            <w:pPr>
              <w:jc w:val="center"/>
              <w:rPr>
                <w:rFonts w:eastAsia="Times New Roman"/>
                <w:b/>
                <w:i/>
                <w:iCs/>
                <w:sz w:val="22"/>
                <w:szCs w:val="20"/>
              </w:rPr>
            </w:pPr>
            <w:r w:rsidRPr="00D51F48">
              <w:rPr>
                <w:rFonts w:eastAsia="Times New Roman"/>
                <w:b/>
                <w:bCs/>
                <w:i/>
                <w:iCs/>
                <w:sz w:val="22"/>
                <w:szCs w:val="20"/>
              </w:rPr>
              <w:t>3</w:t>
            </w:r>
            <w:r w:rsidR="00084C22">
              <w:rPr>
                <w:rFonts w:eastAsia="Times New Roman"/>
                <w:b/>
                <w:bCs/>
                <w:i/>
                <w:iCs/>
                <w:sz w:val="22"/>
                <w:szCs w:val="20"/>
              </w:rPr>
              <w:t>5</w:t>
            </w:r>
          </w:p>
        </w:tc>
      </w:tr>
    </w:tbl>
    <w:p w14:paraId="00F35420" w14:textId="77777777" w:rsidR="0091717C" w:rsidRPr="00F561AF" w:rsidRDefault="00AD14AD" w:rsidP="00F561AF">
      <w:pPr>
        <w:pStyle w:val="Default"/>
        <w:spacing w:line="276" w:lineRule="auto"/>
        <w:rPr>
          <w:i/>
          <w:iCs/>
          <w:color w:val="00000A"/>
        </w:rPr>
      </w:pPr>
      <w:r>
        <w:br w:type="page"/>
      </w:r>
      <w:bookmarkStart w:id="0" w:name="_Toc3640136031"/>
      <w:bookmarkStart w:id="1" w:name="_Toc3439493601"/>
      <w:bookmarkEnd w:id="0"/>
      <w:bookmarkEnd w:id="1"/>
    </w:p>
    <w:p w14:paraId="11EF06A0" w14:textId="49AF092E" w:rsidR="00A218C0" w:rsidRPr="00A5558B" w:rsidRDefault="00A218C0" w:rsidP="00A218C0">
      <w:pPr>
        <w:keepNext/>
        <w:spacing w:after="240"/>
        <w:ind w:firstLine="567"/>
        <w:jc w:val="center"/>
        <w:outlineLvl w:val="1"/>
        <w:rPr>
          <w:b/>
          <w:bCs/>
          <w:sz w:val="28"/>
        </w:rPr>
      </w:pPr>
      <w:r w:rsidRPr="00A5558B">
        <w:rPr>
          <w:b/>
          <w:bCs/>
          <w:sz w:val="28"/>
        </w:rPr>
        <w:lastRenderedPageBreak/>
        <w:t>Календарно-т</w:t>
      </w:r>
      <w:r>
        <w:rPr>
          <w:b/>
          <w:bCs/>
          <w:sz w:val="28"/>
        </w:rPr>
        <w:t>ематическое планирование на 20</w:t>
      </w:r>
      <w:r w:rsidR="0091717C">
        <w:rPr>
          <w:b/>
          <w:bCs/>
          <w:sz w:val="28"/>
        </w:rPr>
        <w:t>2</w:t>
      </w:r>
      <w:r w:rsidR="00773B99">
        <w:rPr>
          <w:b/>
          <w:bCs/>
          <w:sz w:val="28"/>
        </w:rPr>
        <w:t>3</w:t>
      </w:r>
      <w:r w:rsidR="00B53633">
        <w:rPr>
          <w:b/>
          <w:bCs/>
          <w:sz w:val="28"/>
        </w:rPr>
        <w:t>-202</w:t>
      </w:r>
      <w:r w:rsidR="00773B99">
        <w:rPr>
          <w:b/>
          <w:bCs/>
          <w:sz w:val="28"/>
        </w:rPr>
        <w:t xml:space="preserve">4 </w:t>
      </w:r>
      <w:r w:rsidRPr="00A5558B">
        <w:rPr>
          <w:b/>
          <w:bCs/>
          <w:sz w:val="28"/>
        </w:rPr>
        <w:t>учебный год</w:t>
      </w:r>
    </w:p>
    <w:p w14:paraId="711BAAA6" w14:textId="334B2801" w:rsidR="0091717C" w:rsidRPr="002400CD" w:rsidRDefault="0091717C" w:rsidP="0091717C">
      <w:pPr>
        <w:jc w:val="both"/>
        <w:rPr>
          <w:b/>
          <w:sz w:val="28"/>
        </w:rPr>
      </w:pPr>
    </w:p>
    <w:tbl>
      <w:tblPr>
        <w:tblW w:w="1516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992"/>
        <w:gridCol w:w="709"/>
        <w:gridCol w:w="850"/>
        <w:gridCol w:w="2127"/>
        <w:gridCol w:w="2976"/>
        <w:gridCol w:w="3261"/>
      </w:tblGrid>
      <w:tr w:rsidR="008D7E1D" w:rsidRPr="009D7465" w14:paraId="7A6A1C84" w14:textId="66FA0AA9" w:rsidTr="008D7E1D">
        <w:trPr>
          <w:cantSplit/>
          <w:trHeight w:val="703"/>
        </w:trPr>
        <w:tc>
          <w:tcPr>
            <w:tcW w:w="993" w:type="dxa"/>
            <w:vMerge w:val="restart"/>
            <w:shd w:val="clear" w:color="auto" w:fill="FFFFFF"/>
          </w:tcPr>
          <w:p w14:paraId="797B4276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Номер</w:t>
            </w:r>
          </w:p>
          <w:p w14:paraId="08B1B31D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Урока</w:t>
            </w:r>
          </w:p>
          <w:p w14:paraId="243117F5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  <w:shd w:val="clear" w:color="auto" w:fill="FFFFFF"/>
          </w:tcPr>
          <w:p w14:paraId="0A70E33B" w14:textId="77777777" w:rsidR="008D7E1D" w:rsidRPr="00B65C72" w:rsidRDefault="008D7E1D" w:rsidP="00E2318F">
            <w:pPr>
              <w:shd w:val="clear" w:color="auto" w:fill="FFFFFF"/>
              <w:ind w:right="102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Содержание</w:t>
            </w:r>
          </w:p>
          <w:p w14:paraId="27C9FE04" w14:textId="77777777" w:rsidR="008D7E1D" w:rsidRPr="00B65C72" w:rsidRDefault="008D7E1D" w:rsidP="00E2318F">
            <w:pPr>
              <w:shd w:val="clear" w:color="auto" w:fill="FFFFFF"/>
              <w:ind w:right="102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(разделы, темы)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0B22A00B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Количество</w:t>
            </w:r>
          </w:p>
          <w:p w14:paraId="4A628F80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часов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4228029B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 xml:space="preserve">Даты </w:t>
            </w:r>
          </w:p>
          <w:p w14:paraId="13F8DDBC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проведения</w:t>
            </w:r>
          </w:p>
        </w:tc>
        <w:tc>
          <w:tcPr>
            <w:tcW w:w="2127" w:type="dxa"/>
            <w:vMerge w:val="restart"/>
            <w:shd w:val="clear" w:color="auto" w:fill="FFFFFF"/>
          </w:tcPr>
          <w:p w14:paraId="4D5F3E94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Материально- техническое оснащение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14:paraId="59F07FF7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Основные виды учебной деятельности (УУД)</w:t>
            </w:r>
          </w:p>
        </w:tc>
        <w:tc>
          <w:tcPr>
            <w:tcW w:w="3261" w:type="dxa"/>
            <w:vMerge w:val="restart"/>
            <w:shd w:val="clear" w:color="auto" w:fill="FFFFFF"/>
          </w:tcPr>
          <w:p w14:paraId="2177F394" w14:textId="4654E855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Домашнее задание</w:t>
            </w:r>
          </w:p>
        </w:tc>
      </w:tr>
      <w:tr w:rsidR="008D7E1D" w14:paraId="3664C2DC" w14:textId="11C83AC0" w:rsidTr="008D7E1D">
        <w:trPr>
          <w:cantSplit/>
          <w:trHeight w:val="358"/>
        </w:trPr>
        <w:tc>
          <w:tcPr>
            <w:tcW w:w="993" w:type="dxa"/>
            <w:vMerge/>
            <w:shd w:val="clear" w:color="auto" w:fill="FFFFFF"/>
          </w:tcPr>
          <w:p w14:paraId="53D4E279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14:paraId="290112CD" w14:textId="77777777" w:rsidR="008D7E1D" w:rsidRPr="00B65C72" w:rsidRDefault="008D7E1D" w:rsidP="00E2318F">
            <w:pPr>
              <w:shd w:val="clear" w:color="auto" w:fill="FFFFFF"/>
              <w:ind w:right="102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293B09F5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58F9BA6B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план</w:t>
            </w:r>
          </w:p>
        </w:tc>
        <w:tc>
          <w:tcPr>
            <w:tcW w:w="850" w:type="dxa"/>
            <w:shd w:val="clear" w:color="auto" w:fill="FFFFFF"/>
          </w:tcPr>
          <w:p w14:paraId="7F718078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факт</w:t>
            </w:r>
          </w:p>
        </w:tc>
        <w:tc>
          <w:tcPr>
            <w:tcW w:w="2127" w:type="dxa"/>
            <w:vMerge/>
            <w:shd w:val="clear" w:color="auto" w:fill="FFFFFF"/>
          </w:tcPr>
          <w:p w14:paraId="405A877C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14:paraId="6C0C7EAE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/>
            <w:shd w:val="clear" w:color="auto" w:fill="FFFFFF"/>
          </w:tcPr>
          <w:p w14:paraId="4982A440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177E70" w:rsidRPr="00BD238D" w14:paraId="17A818CA" w14:textId="33E4168C" w:rsidTr="00575BF2">
        <w:trPr>
          <w:cantSplit/>
          <w:trHeight w:val="358"/>
        </w:trPr>
        <w:tc>
          <w:tcPr>
            <w:tcW w:w="15168" w:type="dxa"/>
            <w:gridSpan w:val="8"/>
            <w:shd w:val="clear" w:color="auto" w:fill="FFFFFF"/>
          </w:tcPr>
          <w:p w14:paraId="5041D6E5" w14:textId="0D269276" w:rsidR="00177E70" w:rsidRPr="00177E70" w:rsidRDefault="00177E70" w:rsidP="00177E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 xml:space="preserve"> </w:t>
            </w:r>
            <w:r w:rsidRPr="00151E9E">
              <w:rPr>
                <w:b/>
              </w:rPr>
              <w:t>Информация и информационные процессы</w:t>
            </w:r>
            <w:r>
              <w:rPr>
                <w:b/>
              </w:rPr>
              <w:t xml:space="preserve"> (</w:t>
            </w:r>
            <w:r>
              <w:rPr>
                <w:b/>
                <w:color w:val="000000"/>
              </w:rPr>
              <w:t>8 часов)</w:t>
            </w:r>
          </w:p>
        </w:tc>
      </w:tr>
      <w:tr w:rsidR="008D7E1D" w:rsidRPr="005414D8" w14:paraId="75539523" w14:textId="08DDE776" w:rsidTr="008D7E1D">
        <w:trPr>
          <w:cantSplit/>
          <w:trHeight w:val="1952"/>
        </w:trPr>
        <w:tc>
          <w:tcPr>
            <w:tcW w:w="993" w:type="dxa"/>
            <w:shd w:val="clear" w:color="auto" w:fill="FFFFFF"/>
          </w:tcPr>
          <w:p w14:paraId="26CBCDEF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  <w:p w14:paraId="73A8076A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14:paraId="10315330" w14:textId="77777777" w:rsidR="008D7E1D" w:rsidRPr="00151E9E" w:rsidRDefault="008D7E1D" w:rsidP="00E2318F">
            <w:pPr>
              <w:tabs>
                <w:tab w:val="left" w:pos="3600"/>
              </w:tabs>
              <w:jc w:val="both"/>
            </w:pPr>
            <w:r w:rsidRPr="00151E9E">
              <w:t>Информация. Информационная грамотность и информационная культура.</w:t>
            </w:r>
          </w:p>
        </w:tc>
        <w:tc>
          <w:tcPr>
            <w:tcW w:w="992" w:type="dxa"/>
            <w:shd w:val="clear" w:color="auto" w:fill="FFFFFF"/>
          </w:tcPr>
          <w:p w14:paraId="4F511EA5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  <w:r w:rsidRPr="00436A70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6118158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89C1245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67599F0" w14:textId="77777777" w:rsidR="008D7E1D" w:rsidRPr="00436A70" w:rsidRDefault="008D7E1D" w:rsidP="00E2318F">
            <w:pPr>
              <w:shd w:val="clear" w:color="auto" w:fill="FFFFFF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0AB408C" wp14:editId="04D80185">
                  <wp:extent cx="209550" cy="209550"/>
                  <wp:effectExtent l="19050" t="0" r="0" b="0"/>
                  <wp:docPr id="20" name="Рисунок 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7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Информация. Информационная грамотность и информационная культура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589F60DB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использовать общие приемы решения поставленных задач;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 </w:t>
            </w:r>
          </w:p>
        </w:tc>
        <w:tc>
          <w:tcPr>
            <w:tcW w:w="3261" w:type="dxa"/>
            <w:shd w:val="clear" w:color="auto" w:fill="FFFFFF"/>
          </w:tcPr>
          <w:p w14:paraId="44054C4B" w14:textId="78407D20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D7E1D" w14:paraId="082DCB4A" w14:textId="1A4CBC74" w:rsidTr="008D7E1D">
        <w:trPr>
          <w:cantSplit/>
          <w:trHeight w:val="1858"/>
        </w:trPr>
        <w:tc>
          <w:tcPr>
            <w:tcW w:w="993" w:type="dxa"/>
            <w:shd w:val="clear" w:color="auto" w:fill="FFFFFF"/>
          </w:tcPr>
          <w:p w14:paraId="228D48EB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14:paraId="213313C0" w14:textId="3ACABF84" w:rsidR="008D7E1D" w:rsidRPr="00151E9E" w:rsidRDefault="008D7E1D" w:rsidP="00E2318F">
            <w:pPr>
              <w:tabs>
                <w:tab w:val="left" w:pos="3600"/>
              </w:tabs>
            </w:pPr>
            <w:r w:rsidRPr="00151E9E">
              <w:t>Подходы к измерению информации.</w:t>
            </w:r>
            <w:r>
              <w:t xml:space="preserve"> Решение задач в среде программирования.</w:t>
            </w:r>
          </w:p>
        </w:tc>
        <w:tc>
          <w:tcPr>
            <w:tcW w:w="992" w:type="dxa"/>
            <w:shd w:val="clear" w:color="auto" w:fill="FFFFFF"/>
          </w:tcPr>
          <w:p w14:paraId="3F895EF4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40C84F2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F54E446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6C61949" w14:textId="77777777" w:rsidR="008D7E1D" w:rsidRPr="00436A70" w:rsidRDefault="008D7E1D" w:rsidP="00E2318F">
            <w:pPr>
              <w:pStyle w:val="af8"/>
              <w:rPr>
                <w:rFonts w:eastAsiaTheme="minorEastAsia"/>
                <w:sz w:val="20"/>
                <w:szCs w:val="20"/>
                <w:lang w:eastAsia="ja-JP"/>
              </w:rPr>
            </w:pPr>
            <w:r>
              <w:rPr>
                <w:noProof/>
              </w:rPr>
              <w:drawing>
                <wp:inline distT="0" distB="0" distL="0" distR="0" wp14:anchorId="6DBF09CE" wp14:editId="54E81068">
                  <wp:extent cx="209550" cy="209550"/>
                  <wp:effectExtent l="19050" t="0" r="0" b="0"/>
                  <wp:docPr id="31" name="Рисунок 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8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Подходы к измерению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8C4E6C6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</w:p>
          <w:p w14:paraId="64D6314A" w14:textId="77777777" w:rsidR="008D7E1D" w:rsidRPr="00436A70" w:rsidRDefault="008D7E1D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чтение,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знаковосимвлические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  <w:tc>
          <w:tcPr>
            <w:tcW w:w="3261" w:type="dxa"/>
            <w:shd w:val="clear" w:color="auto" w:fill="FFFFFF"/>
          </w:tcPr>
          <w:p w14:paraId="0CE67480" w14:textId="6705A0C8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8D7E1D">
              <w:rPr>
                <w:b/>
                <w:bCs/>
                <w:sz w:val="20"/>
                <w:szCs w:val="20"/>
              </w:rPr>
              <w:t>, конспект, задача в тетради</w:t>
            </w:r>
          </w:p>
        </w:tc>
      </w:tr>
      <w:tr w:rsidR="008D7E1D" w14:paraId="40E2A72E" w14:textId="00101B7C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FDC7C78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lastRenderedPageBreak/>
              <w:t>3</w:t>
            </w:r>
          </w:p>
        </w:tc>
        <w:tc>
          <w:tcPr>
            <w:tcW w:w="3260" w:type="dxa"/>
            <w:shd w:val="clear" w:color="auto" w:fill="FFFFFF"/>
          </w:tcPr>
          <w:p w14:paraId="289FF657" w14:textId="62101EF4" w:rsidR="008D7E1D" w:rsidRPr="00151E9E" w:rsidRDefault="008D7E1D" w:rsidP="00E2318F">
            <w:pPr>
              <w:tabs>
                <w:tab w:val="left" w:pos="3600"/>
              </w:tabs>
            </w:pPr>
            <w:r w:rsidRPr="00151E9E">
              <w:t>Информационные связи в системах различной природы</w:t>
            </w:r>
            <w:r>
              <w:t>. Решение задач в среде программирования.</w:t>
            </w:r>
          </w:p>
        </w:tc>
        <w:tc>
          <w:tcPr>
            <w:tcW w:w="992" w:type="dxa"/>
            <w:shd w:val="clear" w:color="auto" w:fill="FFFFFF"/>
          </w:tcPr>
          <w:p w14:paraId="1BBA2CEB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059E785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413C358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2539BB45" w14:textId="77777777" w:rsidR="008D7E1D" w:rsidRPr="00436A70" w:rsidRDefault="008D7E1D" w:rsidP="00E2318F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CA4743" wp14:editId="1C1CBB3F">
                  <wp:extent cx="209550" cy="209550"/>
                  <wp:effectExtent l="19050" t="0" r="0" b="0"/>
                  <wp:docPr id="1" name="Рисунок 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Информационные связи в системах различной природы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32D217AA" w14:textId="77777777" w:rsidR="008D7E1D" w:rsidRPr="00436A70" w:rsidRDefault="008D7E1D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предвосхищать результат.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задач; контролировать и оценивать процесс в результате своей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  <w:tc>
          <w:tcPr>
            <w:tcW w:w="3261" w:type="dxa"/>
            <w:shd w:val="clear" w:color="auto" w:fill="FFFFFF"/>
          </w:tcPr>
          <w:p w14:paraId="04FB1461" w14:textId="4AA13C88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3</w:t>
            </w:r>
            <w:r w:rsidR="008D7E1D">
              <w:rPr>
                <w:b/>
                <w:bCs/>
                <w:sz w:val="20"/>
                <w:szCs w:val="20"/>
              </w:rPr>
              <w:t>, конспект, задача в тетради</w:t>
            </w:r>
          </w:p>
        </w:tc>
      </w:tr>
      <w:tr w:rsidR="008D7E1D" w14:paraId="0C30A664" w14:textId="2F4986C9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234620E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4</w:t>
            </w:r>
          </w:p>
        </w:tc>
        <w:tc>
          <w:tcPr>
            <w:tcW w:w="3260" w:type="dxa"/>
            <w:shd w:val="clear" w:color="auto" w:fill="FFFFFF"/>
          </w:tcPr>
          <w:p w14:paraId="3EA2A4D4" w14:textId="74954487" w:rsidR="008D7E1D" w:rsidRPr="00151E9E" w:rsidRDefault="008D7E1D" w:rsidP="00E2318F">
            <w:pPr>
              <w:tabs>
                <w:tab w:val="left" w:pos="3600"/>
              </w:tabs>
            </w:pPr>
            <w:r w:rsidRPr="00151E9E">
              <w:t>Обработка информации</w:t>
            </w:r>
            <w:r>
              <w:t>. Решение задач в среде программирования.</w:t>
            </w:r>
          </w:p>
        </w:tc>
        <w:tc>
          <w:tcPr>
            <w:tcW w:w="992" w:type="dxa"/>
            <w:shd w:val="clear" w:color="auto" w:fill="FFFFFF"/>
          </w:tcPr>
          <w:p w14:paraId="009A2885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5111F14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CE214E9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8492166" w14:textId="77777777" w:rsidR="008D7E1D" w:rsidRPr="00436A70" w:rsidRDefault="008D7E1D" w:rsidP="00E2318F">
            <w:pPr>
              <w:pStyle w:val="af8"/>
              <w:ind w:left="102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481490" wp14:editId="0949A664">
                  <wp:extent cx="209550" cy="209550"/>
                  <wp:effectExtent l="19050" t="0" r="0" b="0"/>
                  <wp:docPr id="3" name="Рисунок 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0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Обработка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89313C1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  <w:p w14:paraId="6D69BAD0" w14:textId="77777777" w:rsidR="008D7E1D" w:rsidRPr="00436A70" w:rsidRDefault="008D7E1D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32C4A155" w14:textId="27C57DFC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4</w:t>
            </w:r>
            <w:r w:rsidR="008D7E1D">
              <w:rPr>
                <w:b/>
                <w:bCs/>
                <w:sz w:val="20"/>
                <w:szCs w:val="20"/>
              </w:rPr>
              <w:t>, конспект, задача в тетради</w:t>
            </w:r>
          </w:p>
        </w:tc>
      </w:tr>
      <w:tr w:rsidR="008D7E1D" w14:paraId="6573796F" w14:textId="3C6E191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16C024D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5</w:t>
            </w:r>
          </w:p>
        </w:tc>
        <w:tc>
          <w:tcPr>
            <w:tcW w:w="3260" w:type="dxa"/>
            <w:shd w:val="clear" w:color="auto" w:fill="FFFFFF"/>
          </w:tcPr>
          <w:p w14:paraId="67A111BF" w14:textId="045BCF93" w:rsidR="008D7E1D" w:rsidRPr="00151E9E" w:rsidRDefault="008D7E1D" w:rsidP="00E2318F">
            <w:pPr>
              <w:tabs>
                <w:tab w:val="left" w:pos="3600"/>
              </w:tabs>
            </w:pPr>
            <w:r w:rsidRPr="00151E9E">
              <w:t>Передача и хранение информации</w:t>
            </w:r>
            <w:r>
              <w:t>. Решение задач в среде программирования.</w:t>
            </w:r>
          </w:p>
        </w:tc>
        <w:tc>
          <w:tcPr>
            <w:tcW w:w="992" w:type="dxa"/>
            <w:shd w:val="clear" w:color="auto" w:fill="FFFFFF"/>
          </w:tcPr>
          <w:p w14:paraId="2932BB0F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A3EECCB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B0EE004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4B4E31B" w14:textId="77777777" w:rsidR="008D7E1D" w:rsidRPr="00436A70" w:rsidRDefault="008D7E1D" w:rsidP="00E2318F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810824" wp14:editId="162247AA">
                  <wp:extent cx="209550" cy="209550"/>
                  <wp:effectExtent l="19050" t="0" r="0" b="0"/>
                  <wp:docPr id="5" name="Рисунок 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Передача и хранение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A793AC8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14:paraId="07D0D870" w14:textId="77777777" w:rsidR="008D7E1D" w:rsidRPr="00436A70" w:rsidRDefault="008D7E1D" w:rsidP="00E2318F">
            <w:pPr>
              <w:pStyle w:val="af8"/>
              <w:suppressAutoHyphens/>
              <w:spacing w:beforeAutospacing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14:paraId="720BE2A1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14:paraId="4D021F31" w14:textId="77777777" w:rsidR="008D7E1D" w:rsidRPr="00436A70" w:rsidRDefault="008D7E1D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66C64234" w14:textId="121676C3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5</w:t>
            </w:r>
            <w:r w:rsidR="008D7E1D">
              <w:rPr>
                <w:b/>
                <w:bCs/>
                <w:sz w:val="20"/>
                <w:szCs w:val="20"/>
              </w:rPr>
              <w:t xml:space="preserve">, конспект, задача в тетради. </w:t>
            </w:r>
          </w:p>
        </w:tc>
      </w:tr>
      <w:tr w:rsidR="00231603" w14:paraId="4907FAB9" w14:textId="777777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B4049D2" w14:textId="73C11B25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3260" w:type="dxa"/>
            <w:shd w:val="clear" w:color="auto" w:fill="FFFFFF"/>
          </w:tcPr>
          <w:p w14:paraId="0C5CC30D" w14:textId="400CFC98" w:rsidR="00231603" w:rsidRPr="00151E9E" w:rsidRDefault="00231603" w:rsidP="00231603">
            <w:pPr>
              <w:tabs>
                <w:tab w:val="left" w:pos="3600"/>
              </w:tabs>
            </w:pPr>
            <w:r>
              <w:t>Решение задач</w:t>
            </w:r>
          </w:p>
        </w:tc>
        <w:tc>
          <w:tcPr>
            <w:tcW w:w="992" w:type="dxa"/>
            <w:shd w:val="clear" w:color="auto" w:fill="FFFFFF"/>
          </w:tcPr>
          <w:p w14:paraId="5DB38151" w14:textId="6514E335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A74F816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45E40E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2EECC0C0" w14:textId="77777777" w:rsidR="00231603" w:rsidRDefault="00231603" w:rsidP="00231603">
            <w:pPr>
              <w:pStyle w:val="af8"/>
              <w:spacing w:beforeAutospacing="0" w:afterAutospacing="0"/>
              <w:rPr>
                <w:noProof/>
              </w:rPr>
            </w:pPr>
          </w:p>
        </w:tc>
        <w:tc>
          <w:tcPr>
            <w:tcW w:w="2976" w:type="dxa"/>
            <w:shd w:val="clear" w:color="auto" w:fill="FFFFFF"/>
          </w:tcPr>
          <w:p w14:paraId="6F3071FA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14:paraId="30917111" w14:textId="77777777" w:rsidR="00231603" w:rsidRPr="00436A70" w:rsidRDefault="00231603" w:rsidP="00231603">
            <w:pPr>
              <w:pStyle w:val="af8"/>
              <w:suppressAutoHyphens/>
              <w:spacing w:beforeAutospacing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14:paraId="56AB6CB8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14:paraId="4BAB4FA1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061AB114" w14:textId="2D61D33C" w:rsidR="00231603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 в тетради</w:t>
            </w:r>
          </w:p>
        </w:tc>
      </w:tr>
      <w:tr w:rsidR="00231603" w14:paraId="49930990" w14:textId="777777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8AFC06C" w14:textId="2A9E7A5E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</w:t>
            </w:r>
          </w:p>
        </w:tc>
        <w:tc>
          <w:tcPr>
            <w:tcW w:w="3260" w:type="dxa"/>
            <w:shd w:val="clear" w:color="auto" w:fill="FFFFFF"/>
          </w:tcPr>
          <w:p w14:paraId="3975EF36" w14:textId="42846D04" w:rsidR="00231603" w:rsidRDefault="00231603" w:rsidP="00231603">
            <w:pPr>
              <w:tabs>
                <w:tab w:val="left" w:pos="3600"/>
              </w:tabs>
            </w:pPr>
            <w:r>
              <w:t>Решение задач</w:t>
            </w:r>
          </w:p>
        </w:tc>
        <w:tc>
          <w:tcPr>
            <w:tcW w:w="992" w:type="dxa"/>
            <w:shd w:val="clear" w:color="auto" w:fill="FFFFFF"/>
          </w:tcPr>
          <w:p w14:paraId="7C66CDBE" w14:textId="282FF7B9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EEFFE2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7F5785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F1612C6" w14:textId="77777777" w:rsidR="00231603" w:rsidRDefault="00231603" w:rsidP="00231603">
            <w:pPr>
              <w:pStyle w:val="af8"/>
              <w:spacing w:beforeAutospacing="0" w:afterAutospacing="0"/>
              <w:rPr>
                <w:noProof/>
              </w:rPr>
            </w:pPr>
          </w:p>
        </w:tc>
        <w:tc>
          <w:tcPr>
            <w:tcW w:w="2976" w:type="dxa"/>
            <w:shd w:val="clear" w:color="auto" w:fill="FFFFFF"/>
          </w:tcPr>
          <w:p w14:paraId="71B66B9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14:paraId="7E4976CF" w14:textId="77777777" w:rsidR="00231603" w:rsidRPr="00436A70" w:rsidRDefault="00231603" w:rsidP="00231603">
            <w:pPr>
              <w:pStyle w:val="af8"/>
              <w:suppressAutoHyphens/>
              <w:spacing w:beforeAutospacing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14:paraId="635FDB02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14:paraId="5CDAEAC1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556CCA20" w14:textId="3A5FDC8E" w:rsidR="00231603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1-5. Подготовиться к проверочной работе.</w:t>
            </w:r>
          </w:p>
        </w:tc>
      </w:tr>
      <w:tr w:rsidR="00231603" w14:paraId="3DBEC72E" w14:textId="5EE6A878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A0680FA" w14:textId="37CB5F73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260" w:type="dxa"/>
            <w:shd w:val="clear" w:color="auto" w:fill="FFFFFF"/>
          </w:tcPr>
          <w:p w14:paraId="068EAEA5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Обобщение и систематизация изученного материала по теме «Информация и информационные процессы» Проверочная работа.</w:t>
            </w:r>
          </w:p>
        </w:tc>
        <w:tc>
          <w:tcPr>
            <w:tcW w:w="992" w:type="dxa"/>
            <w:shd w:val="clear" w:color="auto" w:fill="FFFFFF"/>
          </w:tcPr>
          <w:p w14:paraId="2ACEAFC8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63A5C3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7F01AD9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142B625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23FE87" wp14:editId="4BE85C9B">
                  <wp:extent cx="209550" cy="209550"/>
                  <wp:effectExtent l="19050" t="0" r="0" b="0"/>
                  <wp:docPr id="7" name="Рисунок 7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3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1</w:t>
              </w:r>
            </w:hyperlink>
            <w:r>
              <w:t xml:space="preserve">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Информация и информационные процессы</w:t>
            </w:r>
          </w:p>
        </w:tc>
        <w:tc>
          <w:tcPr>
            <w:tcW w:w="2976" w:type="dxa"/>
            <w:shd w:val="clear" w:color="auto" w:fill="FFFFFF"/>
          </w:tcPr>
          <w:p w14:paraId="275295F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</w:p>
          <w:p w14:paraId="264EF2A1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задавать вопросы, формулировать свою позицию </w:t>
            </w:r>
          </w:p>
        </w:tc>
        <w:tc>
          <w:tcPr>
            <w:tcW w:w="3261" w:type="dxa"/>
            <w:shd w:val="clear" w:color="auto" w:fill="FFFFFF"/>
          </w:tcPr>
          <w:p w14:paraId="51D9ECCB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5BCA0DE5" w14:textId="305E027C" w:rsidTr="00044282">
        <w:trPr>
          <w:cantSplit/>
          <w:trHeight w:val="358"/>
        </w:trPr>
        <w:tc>
          <w:tcPr>
            <w:tcW w:w="15168" w:type="dxa"/>
            <w:gridSpan w:val="8"/>
            <w:shd w:val="clear" w:color="auto" w:fill="FFFFFF"/>
          </w:tcPr>
          <w:p w14:paraId="2192279D" w14:textId="6812D630" w:rsidR="00231603" w:rsidRPr="00177E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 </w:t>
            </w:r>
            <w:r w:rsidRPr="00151E9E">
              <w:rPr>
                <w:b/>
              </w:rPr>
              <w:t>Компьютер и его программное обеспечение</w:t>
            </w:r>
            <w:r>
              <w:rPr>
                <w:b/>
              </w:rPr>
              <w:t xml:space="preserve"> (</w:t>
            </w:r>
            <w:r>
              <w:rPr>
                <w:b/>
                <w:color w:val="000000"/>
              </w:rPr>
              <w:t>5 часов)</w:t>
            </w:r>
            <w:r w:rsidR="00DA5E6C">
              <w:rPr>
                <w:b/>
                <w:color w:val="000000"/>
              </w:rPr>
              <w:t xml:space="preserve"> </w:t>
            </w:r>
            <w:r w:rsidR="00DA5E6C" w:rsidRPr="00DA5E6C">
              <w:rPr>
                <w:b/>
                <w:color w:val="FF0000"/>
              </w:rPr>
              <w:t>Робототехника</w:t>
            </w:r>
          </w:p>
        </w:tc>
      </w:tr>
      <w:tr w:rsidR="00231603" w14:paraId="095269B9" w14:textId="7F068055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183FCC1" w14:textId="4A8D073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260" w:type="dxa"/>
            <w:shd w:val="clear" w:color="auto" w:fill="FFFFFF"/>
          </w:tcPr>
          <w:p w14:paraId="6F846DE6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История развития вычислительной техники</w:t>
            </w:r>
          </w:p>
        </w:tc>
        <w:tc>
          <w:tcPr>
            <w:tcW w:w="992" w:type="dxa"/>
            <w:shd w:val="clear" w:color="auto" w:fill="FFFFFF"/>
          </w:tcPr>
          <w:p w14:paraId="4678FF13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ADE52B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E1930D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774996E" w14:textId="77777777" w:rsidR="00231603" w:rsidRPr="00436A70" w:rsidRDefault="00231603" w:rsidP="00231603">
            <w:r>
              <w:rPr>
                <w:noProof/>
              </w:rPr>
              <w:drawing>
                <wp:inline distT="0" distB="0" distL="0" distR="0" wp14:anchorId="2C357ECD" wp14:editId="1B4E45CF">
                  <wp:extent cx="209550" cy="209550"/>
                  <wp:effectExtent l="19050" t="0" r="0" b="0"/>
                  <wp:docPr id="9" name="Рисунок 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4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История развития ВТ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F2ED03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</w:t>
            </w:r>
          </w:p>
          <w:p w14:paraId="71F61A0D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  <w:tc>
          <w:tcPr>
            <w:tcW w:w="3261" w:type="dxa"/>
            <w:shd w:val="clear" w:color="auto" w:fill="FFFFFF"/>
          </w:tcPr>
          <w:p w14:paraId="377635F7" w14:textId="476ABC60" w:rsidR="00231603" w:rsidRPr="00F06726" w:rsidRDefault="00231603" w:rsidP="00231603">
            <w:pPr>
              <w:pStyle w:val="Default"/>
            </w:pPr>
            <w:r w:rsidRPr="00F06726">
              <w:t>Групповые сообщения по теме «Компьютер и его программное обеспечение»</w:t>
            </w:r>
          </w:p>
        </w:tc>
      </w:tr>
      <w:tr w:rsidR="00231603" w14:paraId="059F7D09" w14:textId="4D010C96" w:rsidTr="008D7E1D">
        <w:trPr>
          <w:cantSplit/>
          <w:trHeight w:val="1268"/>
        </w:trPr>
        <w:tc>
          <w:tcPr>
            <w:tcW w:w="993" w:type="dxa"/>
            <w:shd w:val="clear" w:color="auto" w:fill="FFFFFF"/>
          </w:tcPr>
          <w:p w14:paraId="39AEA191" w14:textId="3D4404ED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260" w:type="dxa"/>
            <w:shd w:val="clear" w:color="auto" w:fill="FFFFFF"/>
          </w:tcPr>
          <w:p w14:paraId="7B791CD3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Основополагающие принципы устройства ЭВМ</w:t>
            </w:r>
          </w:p>
        </w:tc>
        <w:tc>
          <w:tcPr>
            <w:tcW w:w="992" w:type="dxa"/>
            <w:shd w:val="clear" w:color="auto" w:fill="FFFFFF"/>
          </w:tcPr>
          <w:p w14:paraId="7053D318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AD6371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70BE1BD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4DE009F1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4D8C6AE" wp14:editId="2B4AC8B2">
                  <wp:extent cx="209550" cy="209550"/>
                  <wp:effectExtent l="19050" t="0" r="0" b="0"/>
                  <wp:docPr id="11" name="Рисунок 1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5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Основополагающие принципы устройства ЭВМ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6EA4D2D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  <w:tc>
          <w:tcPr>
            <w:tcW w:w="3261" w:type="dxa"/>
            <w:shd w:val="clear" w:color="auto" w:fill="FFFFFF"/>
          </w:tcPr>
          <w:p w14:paraId="3C4CB7C0" w14:textId="0E912574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06726">
              <w:t>Групповые сообщения по теме «Компьютер и его программное обеспечение»</w:t>
            </w:r>
          </w:p>
        </w:tc>
      </w:tr>
      <w:tr w:rsidR="00231603" w14:paraId="5098F35D" w14:textId="663211BF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28C72E6" w14:textId="220F58EF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11</w:t>
            </w:r>
          </w:p>
        </w:tc>
        <w:tc>
          <w:tcPr>
            <w:tcW w:w="3260" w:type="dxa"/>
            <w:shd w:val="clear" w:color="auto" w:fill="FFFFFF"/>
          </w:tcPr>
          <w:p w14:paraId="7120B6F8" w14:textId="770E29D2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Программное обеспечение компьютера</w:t>
            </w:r>
            <w:r>
              <w:t>. Сравнение современных операционных систем.</w:t>
            </w:r>
          </w:p>
        </w:tc>
        <w:tc>
          <w:tcPr>
            <w:tcW w:w="992" w:type="dxa"/>
            <w:shd w:val="clear" w:color="auto" w:fill="FFFFFF"/>
          </w:tcPr>
          <w:p w14:paraId="0F184AFF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201D8B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BE3307C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25C7B647" w14:textId="77777777" w:rsidR="00231603" w:rsidRPr="00436A70" w:rsidRDefault="00231603" w:rsidP="00231603">
            <w:r>
              <w:rPr>
                <w:noProof/>
              </w:rPr>
              <w:drawing>
                <wp:inline distT="0" distB="0" distL="0" distR="0" wp14:anchorId="6F021314" wp14:editId="3DA2CBDE">
                  <wp:extent cx="209550" cy="209550"/>
                  <wp:effectExtent l="19050" t="0" r="0" b="0"/>
                  <wp:docPr id="13" name="Рисунок 1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6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Программное обеспечение компьютера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79A8823A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ставить вопросы и обращаться за помощью</w:t>
            </w:r>
          </w:p>
        </w:tc>
        <w:tc>
          <w:tcPr>
            <w:tcW w:w="3261" w:type="dxa"/>
            <w:shd w:val="clear" w:color="auto" w:fill="FFFFFF"/>
          </w:tcPr>
          <w:p w14:paraId="29DFB3CA" w14:textId="71567FCC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06726">
              <w:t>Групповые сообщения по теме «Компьютер и его программное обеспечение»</w:t>
            </w:r>
          </w:p>
        </w:tc>
      </w:tr>
      <w:tr w:rsidR="00231603" w14:paraId="7C7FF1A4" w14:textId="0601195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6BD2036" w14:textId="234B205C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260" w:type="dxa"/>
            <w:shd w:val="clear" w:color="auto" w:fill="FFFFFF"/>
          </w:tcPr>
          <w:p w14:paraId="708980E5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Файловая система компьютера</w:t>
            </w:r>
          </w:p>
        </w:tc>
        <w:tc>
          <w:tcPr>
            <w:tcW w:w="992" w:type="dxa"/>
            <w:shd w:val="clear" w:color="auto" w:fill="FFFFFF"/>
          </w:tcPr>
          <w:p w14:paraId="6622C3C1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EBCB8F9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9111DF3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0B69F8F" w14:textId="77777777" w:rsidR="00231603" w:rsidRPr="00436A70" w:rsidRDefault="00231603" w:rsidP="00231603">
            <w:pPr>
              <w:pStyle w:val="af8"/>
              <w:spacing w:beforeAutospacing="0" w:afterAutospacing="0"/>
              <w:ind w:left="360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73E92E" wp14:editId="5EC541E8">
                  <wp:extent cx="209550" cy="209550"/>
                  <wp:effectExtent l="19050" t="0" r="0" b="0"/>
                  <wp:docPr id="15" name="Рисунок 1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7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Файловая система компьютера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9141834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14:paraId="02F1420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удерживать познавательную задачу и применять установленные правила.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  <w:tc>
          <w:tcPr>
            <w:tcW w:w="3261" w:type="dxa"/>
            <w:shd w:val="clear" w:color="auto" w:fill="FFFFFF"/>
          </w:tcPr>
          <w:p w14:paraId="7335C09F" w14:textId="4B032969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Повторить архитектуру ПК</w:t>
            </w:r>
          </w:p>
        </w:tc>
      </w:tr>
      <w:tr w:rsidR="00231603" w14:paraId="066F972A" w14:textId="702B7F6E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36629A0" w14:textId="3170F32B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260" w:type="dxa"/>
            <w:shd w:val="clear" w:color="auto" w:fill="FFFFFF"/>
          </w:tcPr>
          <w:p w14:paraId="1157B213" w14:textId="583691B9" w:rsidR="00231603" w:rsidRPr="00151E9E" w:rsidRDefault="00231603" w:rsidP="00231603">
            <w:pPr>
              <w:tabs>
                <w:tab w:val="left" w:pos="3600"/>
              </w:tabs>
              <w:jc w:val="both"/>
            </w:pPr>
            <w:r w:rsidRPr="00151E9E">
              <w:t>Обобщение и систематизация изученного материала по теме «Компьютер и его программное обеспечение».</w:t>
            </w:r>
            <w:r>
              <w:t xml:space="preserve"> </w:t>
            </w:r>
            <w:r w:rsidRPr="00151E9E">
              <w:t>Проверочная работа</w:t>
            </w:r>
            <w:r>
              <w:t xml:space="preserve"> (сборка и подключение ПК)</w:t>
            </w:r>
          </w:p>
        </w:tc>
        <w:tc>
          <w:tcPr>
            <w:tcW w:w="992" w:type="dxa"/>
            <w:shd w:val="clear" w:color="auto" w:fill="FFFFFF"/>
          </w:tcPr>
          <w:p w14:paraId="6C57394C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93E13DD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D8CFDD9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4F32B45" w14:textId="77777777" w:rsidR="00231603" w:rsidRPr="00436A70" w:rsidRDefault="00231603" w:rsidP="00231603">
            <w:r>
              <w:rPr>
                <w:noProof/>
              </w:rPr>
              <w:drawing>
                <wp:inline distT="0" distB="0" distL="0" distR="0" wp14:anchorId="507E43F6" wp14:editId="170216AD">
                  <wp:extent cx="209550" cy="209550"/>
                  <wp:effectExtent l="19050" t="0" r="0" b="0"/>
                  <wp:docPr id="17" name="Рисунок 17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8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2</w:t>
              </w:r>
            </w:hyperlink>
            <w:r>
              <w:t xml:space="preserve"> 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Компьютер и его программное обеспечение</w:t>
            </w:r>
          </w:p>
        </w:tc>
        <w:tc>
          <w:tcPr>
            <w:tcW w:w="2976" w:type="dxa"/>
            <w:shd w:val="clear" w:color="auto" w:fill="FFFFFF"/>
          </w:tcPr>
          <w:p w14:paraId="2FCFF42C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</w:p>
          <w:p w14:paraId="57D70A6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</w:p>
          <w:p w14:paraId="6FB824FB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  <w:tc>
          <w:tcPr>
            <w:tcW w:w="3261" w:type="dxa"/>
            <w:shd w:val="clear" w:color="auto" w:fill="FFFFFF"/>
          </w:tcPr>
          <w:p w14:paraId="4FC49FE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40E25BBF" w14:textId="45379EB6" w:rsidTr="00BF7CE5">
        <w:trPr>
          <w:cantSplit/>
          <w:trHeight w:val="358"/>
        </w:trPr>
        <w:tc>
          <w:tcPr>
            <w:tcW w:w="15168" w:type="dxa"/>
            <w:gridSpan w:val="8"/>
            <w:shd w:val="clear" w:color="auto" w:fill="FFFFFF"/>
          </w:tcPr>
          <w:p w14:paraId="01D089A2" w14:textId="267A0EA5" w:rsidR="00231603" w:rsidRPr="00177E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 </w:t>
            </w:r>
            <w:r w:rsidRPr="00151E9E">
              <w:rPr>
                <w:b/>
              </w:rPr>
              <w:t>Представление информации в компьютере</w:t>
            </w:r>
            <w:r>
              <w:rPr>
                <w:b/>
              </w:rPr>
              <w:t xml:space="preserve"> (</w:t>
            </w:r>
            <w:r>
              <w:rPr>
                <w:b/>
                <w:color w:val="000000"/>
              </w:rPr>
              <w:t>9 часов)</w:t>
            </w:r>
          </w:p>
        </w:tc>
      </w:tr>
      <w:tr w:rsidR="00231603" w14:paraId="0AB1AAD3" w14:textId="383CB35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6E67545" w14:textId="7D802FBF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14</w:t>
            </w:r>
          </w:p>
        </w:tc>
        <w:tc>
          <w:tcPr>
            <w:tcW w:w="3260" w:type="dxa"/>
            <w:shd w:val="clear" w:color="auto" w:fill="FFFFFF"/>
          </w:tcPr>
          <w:p w14:paraId="122DAB77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Представление чисел в позиционных системах счисления</w:t>
            </w:r>
          </w:p>
        </w:tc>
        <w:tc>
          <w:tcPr>
            <w:tcW w:w="992" w:type="dxa"/>
            <w:shd w:val="clear" w:color="auto" w:fill="FFFFFF"/>
          </w:tcPr>
          <w:p w14:paraId="7D17AE12" w14:textId="5D177B41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07DF170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AA403C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1316B3F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2CAA50" wp14:editId="3A8E9322">
                  <wp:extent cx="209550" cy="209550"/>
                  <wp:effectExtent l="19050" t="0" r="0" b="0"/>
                  <wp:docPr id="19" name="Рисунок 1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9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Представление чисел в позиционных СС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FEBF8B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  <w:tc>
          <w:tcPr>
            <w:tcW w:w="3261" w:type="dxa"/>
            <w:shd w:val="clear" w:color="auto" w:fill="FFFFFF"/>
          </w:tcPr>
          <w:p w14:paraId="0BB8DFE3" w14:textId="5625AA1B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231603" w14:paraId="0FCA96C3" w14:textId="4E71B253" w:rsidTr="008D7E1D">
        <w:trPr>
          <w:cantSplit/>
          <w:trHeight w:val="1692"/>
        </w:trPr>
        <w:tc>
          <w:tcPr>
            <w:tcW w:w="993" w:type="dxa"/>
            <w:shd w:val="clear" w:color="auto" w:fill="FFFFFF"/>
          </w:tcPr>
          <w:p w14:paraId="5CF31D6B" w14:textId="76C3E68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260" w:type="dxa"/>
            <w:shd w:val="clear" w:color="auto" w:fill="FFFFFF"/>
          </w:tcPr>
          <w:p w14:paraId="75BC779F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Перевод чисел из одной позиционной системы счисления в другую</w:t>
            </w:r>
          </w:p>
        </w:tc>
        <w:tc>
          <w:tcPr>
            <w:tcW w:w="992" w:type="dxa"/>
            <w:shd w:val="clear" w:color="auto" w:fill="FFFFFF"/>
          </w:tcPr>
          <w:p w14:paraId="5A46023A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AD04176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26C364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C6AA5D7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AF518D" wp14:editId="02D84BAB">
                  <wp:extent cx="209550" cy="209550"/>
                  <wp:effectExtent l="19050" t="0" r="0" b="0"/>
                  <wp:docPr id="21" name="Рисунок 2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0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Перевод чисел из одной системы счисления в другую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26932D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</w:t>
            </w:r>
          </w:p>
          <w:p w14:paraId="38CF9D1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  <w:tc>
          <w:tcPr>
            <w:tcW w:w="3261" w:type="dxa"/>
            <w:shd w:val="clear" w:color="auto" w:fill="FFFFFF"/>
          </w:tcPr>
          <w:p w14:paraId="7AD2F018" w14:textId="28FD16FE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231603" w14:paraId="38CC6A30" w14:textId="0951AFA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A065FAC" w14:textId="6C3E5DA2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260" w:type="dxa"/>
            <w:shd w:val="clear" w:color="auto" w:fill="FFFFFF"/>
          </w:tcPr>
          <w:p w14:paraId="11914977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«Быстрый» перевод чисел в компьютерных системах счисления</w:t>
            </w:r>
          </w:p>
        </w:tc>
        <w:tc>
          <w:tcPr>
            <w:tcW w:w="992" w:type="dxa"/>
            <w:shd w:val="clear" w:color="auto" w:fill="FFFFFF"/>
          </w:tcPr>
          <w:p w14:paraId="0DBC1700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3CB1A6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1C03B6E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66B4C147" w14:textId="77777777" w:rsidR="00231603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</w:p>
          <w:p w14:paraId="3F67A439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EDB9080" wp14:editId="08434CE2">
                  <wp:extent cx="209550" cy="209550"/>
                  <wp:effectExtent l="19050" t="0" r="0" b="0"/>
                  <wp:docPr id="41" name="Рисунок 3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Перевод чисел из одной системы счисления в другую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0613F9F9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4769821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>– ориентироваться в разнообразии способов решения задач; узнавать, называть и определять объекты и явления окружающей действительности в соответствии с</w:t>
            </w:r>
          </w:p>
          <w:p w14:paraId="35AFEAB8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взаимодейст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 </w:t>
            </w:r>
          </w:p>
        </w:tc>
        <w:tc>
          <w:tcPr>
            <w:tcW w:w="3261" w:type="dxa"/>
            <w:shd w:val="clear" w:color="auto" w:fill="FFFFFF"/>
          </w:tcPr>
          <w:p w14:paraId="1DCD2324" w14:textId="5E83DD7C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231603" w14:paraId="0E955AF1" w14:textId="61C9E4C2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5128902" w14:textId="79163818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17</w:t>
            </w:r>
          </w:p>
        </w:tc>
        <w:tc>
          <w:tcPr>
            <w:tcW w:w="3260" w:type="dxa"/>
            <w:shd w:val="clear" w:color="auto" w:fill="FFFFFF"/>
          </w:tcPr>
          <w:p w14:paraId="031ED5D7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Арифметические операции в позиционных системах счисления</w:t>
            </w:r>
          </w:p>
        </w:tc>
        <w:tc>
          <w:tcPr>
            <w:tcW w:w="992" w:type="dxa"/>
            <w:shd w:val="clear" w:color="auto" w:fill="FFFFFF"/>
          </w:tcPr>
          <w:p w14:paraId="50FE50DA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7709A6E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5E159A2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138765D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8E91E12" wp14:editId="42335335">
                  <wp:extent cx="209550" cy="209550"/>
                  <wp:effectExtent l="19050" t="0" r="0" b="0"/>
                  <wp:docPr id="14" name="Рисунок 2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2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Арифметические операции в позиционных системах счисления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1E21B7D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оценка </w:t>
            </w:r>
            <w:r w:rsidRPr="00436A70">
              <w:rPr>
                <w:sz w:val="20"/>
                <w:szCs w:val="20"/>
              </w:rPr>
              <w:t xml:space="preserve">– устанавливать соответствие полученного результата поставленной </w:t>
            </w:r>
            <w:proofErr w:type="gramStart"/>
            <w:r w:rsidRPr="00436A70">
              <w:rPr>
                <w:sz w:val="20"/>
                <w:szCs w:val="20"/>
              </w:rPr>
              <w:t>цели .</w:t>
            </w:r>
            <w:r w:rsidRPr="00436A70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источников.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адекватно использовать речь для планирования и регуляции своей деятельности </w:t>
            </w:r>
          </w:p>
        </w:tc>
        <w:tc>
          <w:tcPr>
            <w:tcW w:w="3261" w:type="dxa"/>
            <w:shd w:val="clear" w:color="auto" w:fill="FFFFFF"/>
          </w:tcPr>
          <w:p w14:paraId="1959C7A9" w14:textId="7AF99C5B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231603" w14:paraId="45C59A4A" w14:textId="244D686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2CE81C1" w14:textId="348BEF7A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3260" w:type="dxa"/>
            <w:shd w:val="clear" w:color="auto" w:fill="FFFFFF"/>
          </w:tcPr>
          <w:p w14:paraId="1754976B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Представление чисел в компьютере</w:t>
            </w:r>
          </w:p>
        </w:tc>
        <w:tc>
          <w:tcPr>
            <w:tcW w:w="992" w:type="dxa"/>
            <w:shd w:val="clear" w:color="auto" w:fill="FFFFFF"/>
          </w:tcPr>
          <w:p w14:paraId="2341903B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546EF4B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D56CB2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5BBF513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0BFAB6" wp14:editId="549DE584">
                  <wp:extent cx="209550" cy="209550"/>
                  <wp:effectExtent l="19050" t="0" r="0" b="0"/>
                  <wp:docPr id="35" name="Рисунок 3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3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Представление чисел в компьютере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46B5C14E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получать и обрабатывать информацию;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ставить и формулировать проблемы.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взаимодейст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48ABE2C2" w14:textId="5F93CEAC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231603" w14:paraId="18E54BF5" w14:textId="0526F90F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8BCD143" w14:textId="5CB35E6D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3260" w:type="dxa"/>
            <w:shd w:val="clear" w:color="auto" w:fill="FFFFFF"/>
          </w:tcPr>
          <w:p w14:paraId="0EB4E304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Кодирование текстовой информации</w:t>
            </w:r>
          </w:p>
        </w:tc>
        <w:tc>
          <w:tcPr>
            <w:tcW w:w="992" w:type="dxa"/>
            <w:shd w:val="clear" w:color="auto" w:fill="FFFFFF"/>
          </w:tcPr>
          <w:p w14:paraId="4C75C49A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D0431F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4FDD1C3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864D114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87AEB25" wp14:editId="2E9BBD63">
                  <wp:extent cx="209550" cy="209550"/>
                  <wp:effectExtent l="19050" t="0" r="0" b="0"/>
                  <wp:docPr id="6" name="Рисунок 2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4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Кодирование текстовой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EB59852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дополнения и изменения в план и способ действия в случае расхождения действия и его результата.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процесс и результат деятельности. </w:t>
            </w:r>
          </w:p>
          <w:p w14:paraId="47A17A80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 </w:t>
            </w:r>
          </w:p>
        </w:tc>
        <w:tc>
          <w:tcPr>
            <w:tcW w:w="3261" w:type="dxa"/>
            <w:shd w:val="clear" w:color="auto" w:fill="FFFFFF"/>
          </w:tcPr>
          <w:p w14:paraId="432D59FD" w14:textId="262D5534" w:rsidR="00231603" w:rsidRPr="00F06726" w:rsidRDefault="00231603" w:rsidP="00231603">
            <w:pPr>
              <w:pStyle w:val="Default"/>
              <w:rPr>
                <w:sz w:val="20"/>
                <w:szCs w:val="20"/>
              </w:rPr>
            </w:pPr>
            <w:r w:rsidRPr="00F06726">
              <w:rPr>
                <w:sz w:val="20"/>
                <w:szCs w:val="20"/>
              </w:rPr>
              <w:t>Подготовка индивидуального видеоролика</w:t>
            </w:r>
          </w:p>
        </w:tc>
      </w:tr>
      <w:tr w:rsidR="00231603" w14:paraId="359E0C36" w14:textId="3DE218D3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F9FA61C" w14:textId="3BAC212A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</w:t>
            </w:r>
          </w:p>
        </w:tc>
        <w:tc>
          <w:tcPr>
            <w:tcW w:w="3260" w:type="dxa"/>
            <w:shd w:val="clear" w:color="auto" w:fill="FFFFFF"/>
          </w:tcPr>
          <w:p w14:paraId="1AB44B2D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Кодирование графической информации</w:t>
            </w:r>
          </w:p>
        </w:tc>
        <w:tc>
          <w:tcPr>
            <w:tcW w:w="992" w:type="dxa"/>
            <w:shd w:val="clear" w:color="auto" w:fill="FFFFFF"/>
          </w:tcPr>
          <w:p w14:paraId="11B4D05F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0AA89E0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9784D8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67426D15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BD5BBA" wp14:editId="2674C377">
                  <wp:extent cx="209550" cy="209550"/>
                  <wp:effectExtent l="19050" t="0" r="0" b="0"/>
                  <wp:docPr id="8" name="Рисунок 2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5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Кодирование графической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7A5FBE4E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задач. </w:t>
            </w:r>
          </w:p>
          <w:p w14:paraId="4614A3F5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узнавать, называть </w:t>
            </w:r>
          </w:p>
          <w:p w14:paraId="20E2BDF4" w14:textId="3B1E46E4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учебных предметов.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строить для партнера понятные высказывания </w:t>
            </w:r>
          </w:p>
        </w:tc>
        <w:tc>
          <w:tcPr>
            <w:tcW w:w="3261" w:type="dxa"/>
            <w:shd w:val="clear" w:color="auto" w:fill="FFFFFF"/>
          </w:tcPr>
          <w:p w14:paraId="25DF2F4B" w14:textId="23E05228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06726">
              <w:rPr>
                <w:sz w:val="20"/>
                <w:szCs w:val="20"/>
              </w:rPr>
              <w:t>Подготовка индивидуального видеоролика</w:t>
            </w:r>
          </w:p>
        </w:tc>
      </w:tr>
      <w:tr w:rsidR="00231603" w14:paraId="0461145D" w14:textId="7E262583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B4753E7" w14:textId="1D770894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3260" w:type="dxa"/>
            <w:shd w:val="clear" w:color="auto" w:fill="FFFFFF"/>
          </w:tcPr>
          <w:p w14:paraId="4A6A880E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Кодирование звуковой информации</w:t>
            </w:r>
          </w:p>
        </w:tc>
        <w:tc>
          <w:tcPr>
            <w:tcW w:w="992" w:type="dxa"/>
            <w:shd w:val="clear" w:color="auto" w:fill="FFFFFF"/>
          </w:tcPr>
          <w:p w14:paraId="73F25155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2271853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0DCF81A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5826D004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87B7E5A" wp14:editId="64AB1F88">
                  <wp:extent cx="209550" cy="209550"/>
                  <wp:effectExtent l="19050" t="0" r="0" b="0"/>
                  <wp:docPr id="10" name="Рисунок 3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6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Кодирование звуковой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40709BC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7D0D5ACB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  <w:tc>
          <w:tcPr>
            <w:tcW w:w="3261" w:type="dxa"/>
            <w:shd w:val="clear" w:color="auto" w:fill="FFFFFF"/>
          </w:tcPr>
          <w:p w14:paraId="187A078E" w14:textId="39B3C5F3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06726">
              <w:rPr>
                <w:sz w:val="20"/>
                <w:szCs w:val="20"/>
              </w:rPr>
              <w:t>Подготовка индивидуального видеоролика</w:t>
            </w:r>
          </w:p>
        </w:tc>
      </w:tr>
      <w:tr w:rsidR="00231603" w14:paraId="669FAE2F" w14:textId="777777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6612133" w14:textId="3D36CB93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3260" w:type="dxa"/>
            <w:shd w:val="clear" w:color="auto" w:fill="FFFFFF"/>
          </w:tcPr>
          <w:p w14:paraId="274367E3" w14:textId="5B1E4CED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Обобщение и систематизация изученного материала по теме «Представление информации в компьютере».  Проверочная работа.</w:t>
            </w:r>
          </w:p>
        </w:tc>
        <w:tc>
          <w:tcPr>
            <w:tcW w:w="992" w:type="dxa"/>
            <w:shd w:val="clear" w:color="auto" w:fill="FFFFFF"/>
          </w:tcPr>
          <w:p w14:paraId="5FF53872" w14:textId="2A0B1E2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D83441B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FD89FB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4741C81" w14:textId="59A6EC96" w:rsidR="00231603" w:rsidRDefault="00231603" w:rsidP="00231603">
            <w:pPr>
              <w:pStyle w:val="af8"/>
              <w:spacing w:beforeAutospacing="0" w:afterAutospacing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8F1101" wp14:editId="038C4303">
                  <wp:extent cx="209550" cy="209550"/>
                  <wp:effectExtent l="19050" t="0" r="0" b="0"/>
                  <wp:docPr id="12" name="Рисунок 33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3</w:t>
              </w:r>
            </w:hyperlink>
            <w:r>
              <w:t xml:space="preserve"> 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Представление информации в компьютере</w:t>
            </w:r>
          </w:p>
        </w:tc>
        <w:tc>
          <w:tcPr>
            <w:tcW w:w="2976" w:type="dxa"/>
            <w:shd w:val="clear" w:color="auto" w:fill="FFFFFF"/>
          </w:tcPr>
          <w:p w14:paraId="24DEF177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75763F5A" w14:textId="17E21C9A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54694C44" w14:textId="3B7BBEEF" w:rsidR="00231603" w:rsidRPr="00F06726" w:rsidRDefault="00231603" w:rsidP="002316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защите видеоролика</w:t>
            </w:r>
          </w:p>
        </w:tc>
      </w:tr>
      <w:tr w:rsidR="00231603" w14:paraId="48E0282E" w14:textId="1C809AE5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B56D595" w14:textId="36ACBC9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23</w:t>
            </w:r>
          </w:p>
        </w:tc>
        <w:tc>
          <w:tcPr>
            <w:tcW w:w="3260" w:type="dxa"/>
            <w:shd w:val="clear" w:color="auto" w:fill="FFFFFF"/>
          </w:tcPr>
          <w:p w14:paraId="6D4C6588" w14:textId="5A1B0F14" w:rsidR="00231603" w:rsidRPr="00151E9E" w:rsidRDefault="00231603" w:rsidP="00231603">
            <w:pPr>
              <w:tabs>
                <w:tab w:val="left" w:pos="3600"/>
              </w:tabs>
            </w:pPr>
            <w:r>
              <w:t xml:space="preserve">Защита индивидуального видеоролика. </w:t>
            </w:r>
          </w:p>
        </w:tc>
        <w:tc>
          <w:tcPr>
            <w:tcW w:w="992" w:type="dxa"/>
            <w:shd w:val="clear" w:color="auto" w:fill="FFFFFF"/>
          </w:tcPr>
          <w:p w14:paraId="26DFF949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96B2821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EEF6630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612FFE00" w14:textId="35F02ACE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</w:p>
        </w:tc>
        <w:tc>
          <w:tcPr>
            <w:tcW w:w="2976" w:type="dxa"/>
            <w:shd w:val="clear" w:color="auto" w:fill="FFFFFF"/>
          </w:tcPr>
          <w:p w14:paraId="0930398B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1A1C406C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0CC3018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66414196" w14:textId="301E9D0B" w:rsidTr="0031727E">
        <w:trPr>
          <w:cantSplit/>
          <w:trHeight w:val="358"/>
        </w:trPr>
        <w:tc>
          <w:tcPr>
            <w:tcW w:w="15168" w:type="dxa"/>
            <w:gridSpan w:val="8"/>
            <w:shd w:val="clear" w:color="auto" w:fill="FFFFFF"/>
          </w:tcPr>
          <w:p w14:paraId="217B7249" w14:textId="593A55E6" w:rsidR="00231603" w:rsidRPr="00177E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 </w:t>
            </w:r>
            <w:r w:rsidRPr="00151E9E">
              <w:rPr>
                <w:b/>
              </w:rPr>
              <w:t>Элементы теории множеств и алгебры логики</w:t>
            </w:r>
            <w:r>
              <w:rPr>
                <w:b/>
              </w:rPr>
              <w:t xml:space="preserve"> (</w:t>
            </w:r>
            <w:r>
              <w:rPr>
                <w:b/>
                <w:color w:val="000000"/>
              </w:rPr>
              <w:t>8 часов)</w:t>
            </w:r>
          </w:p>
        </w:tc>
      </w:tr>
      <w:tr w:rsidR="00231603" w14:paraId="7D8D2053" w14:textId="17DC1258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07E10B9" w14:textId="4967EEE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3260" w:type="dxa"/>
            <w:shd w:val="clear" w:color="auto" w:fill="FFFFFF"/>
          </w:tcPr>
          <w:p w14:paraId="2F54855D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Некоторые сведения из теории множеств</w:t>
            </w:r>
          </w:p>
        </w:tc>
        <w:tc>
          <w:tcPr>
            <w:tcW w:w="992" w:type="dxa"/>
            <w:shd w:val="clear" w:color="auto" w:fill="FFFFFF"/>
          </w:tcPr>
          <w:p w14:paraId="588D19E0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8267F17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7E6719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EA09EB3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0A75A62" wp14:editId="5F43604E">
                  <wp:extent cx="209550" cy="209550"/>
                  <wp:effectExtent l="19050" t="0" r="0" b="0"/>
                  <wp:docPr id="42" name="Рисунок 3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8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Некоторые сведения из теории множеств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12F501A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5C4C7E1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70B879CE" w14:textId="59ECC203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231603" w14:paraId="5589F24F" w14:textId="7025CABF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A1DFB4D" w14:textId="493E23E8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25</w:t>
            </w:r>
          </w:p>
        </w:tc>
        <w:tc>
          <w:tcPr>
            <w:tcW w:w="3260" w:type="dxa"/>
            <w:shd w:val="clear" w:color="auto" w:fill="FFFFFF"/>
          </w:tcPr>
          <w:p w14:paraId="5B3E8938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Алгебра логики</w:t>
            </w:r>
          </w:p>
        </w:tc>
        <w:tc>
          <w:tcPr>
            <w:tcW w:w="992" w:type="dxa"/>
            <w:shd w:val="clear" w:color="auto" w:fill="FFFFFF"/>
          </w:tcPr>
          <w:p w14:paraId="092317CB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254702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C607FB6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D102B48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6D2702C" wp14:editId="422607AC">
                  <wp:extent cx="209550" cy="209550"/>
                  <wp:effectExtent l="19050" t="0" r="0" b="0"/>
                  <wp:docPr id="43" name="Рисунок 4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9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Алгебра логики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30592B8B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 </w:t>
            </w: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67E84AC9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  <w:tc>
          <w:tcPr>
            <w:tcW w:w="3261" w:type="dxa"/>
            <w:shd w:val="clear" w:color="auto" w:fill="FFFFFF"/>
          </w:tcPr>
          <w:p w14:paraId="74DFE56A" w14:textId="5E74799D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Sitka Subheading" w:hAnsi="Sitka Subheading"/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18</w:t>
            </w:r>
          </w:p>
        </w:tc>
      </w:tr>
      <w:tr w:rsidR="00231603" w14:paraId="7B41DDA3" w14:textId="4C71003A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821B31E" w14:textId="79AE49C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</w:t>
            </w:r>
          </w:p>
        </w:tc>
        <w:tc>
          <w:tcPr>
            <w:tcW w:w="3260" w:type="dxa"/>
            <w:shd w:val="clear" w:color="auto" w:fill="FFFFFF"/>
          </w:tcPr>
          <w:p w14:paraId="2FE14763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Таблицы истинности</w:t>
            </w:r>
          </w:p>
        </w:tc>
        <w:tc>
          <w:tcPr>
            <w:tcW w:w="992" w:type="dxa"/>
            <w:shd w:val="clear" w:color="auto" w:fill="FFFFFF"/>
          </w:tcPr>
          <w:p w14:paraId="707C715C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115D2CD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D44F06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8C71827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8013A75" wp14:editId="722C86B3">
                  <wp:extent cx="209550" cy="209550"/>
                  <wp:effectExtent l="19050" t="0" r="0" b="0"/>
                  <wp:docPr id="44" name="Рисунок 4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0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Таблицы истинности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58F65254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</w:p>
          <w:p w14:paraId="7CC14943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14:paraId="1E248CF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  <w:tc>
          <w:tcPr>
            <w:tcW w:w="3261" w:type="dxa"/>
            <w:shd w:val="clear" w:color="auto" w:fill="FFFFFF"/>
          </w:tcPr>
          <w:p w14:paraId="2622A07E" w14:textId="0DEFD188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19</w:t>
            </w:r>
          </w:p>
        </w:tc>
      </w:tr>
      <w:tr w:rsidR="00231603" w14:paraId="7475161D" w14:textId="1973B913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8E0AF9A" w14:textId="293DB1E1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  <w:tc>
          <w:tcPr>
            <w:tcW w:w="3260" w:type="dxa"/>
            <w:shd w:val="clear" w:color="auto" w:fill="FFFFFF"/>
          </w:tcPr>
          <w:p w14:paraId="4EBD6450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Основные законы алгебры логики</w:t>
            </w:r>
          </w:p>
        </w:tc>
        <w:tc>
          <w:tcPr>
            <w:tcW w:w="992" w:type="dxa"/>
            <w:shd w:val="clear" w:color="auto" w:fill="FFFFFF"/>
          </w:tcPr>
          <w:p w14:paraId="52BE21D6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324E13D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8E1BA7A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26BBA194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13865F5" wp14:editId="5BAC3541">
                  <wp:extent cx="209550" cy="209550"/>
                  <wp:effectExtent l="19050" t="0" r="0" b="0"/>
                  <wp:docPr id="47" name="Рисунок 4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1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Преобразование логических выражений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07327AA5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удерживать познавательную задачу и применять установленные правила. </w:t>
            </w:r>
          </w:p>
          <w:p w14:paraId="3697B12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  <w:tc>
          <w:tcPr>
            <w:tcW w:w="3261" w:type="dxa"/>
            <w:shd w:val="clear" w:color="auto" w:fill="FFFFFF"/>
          </w:tcPr>
          <w:p w14:paraId="078FC354" w14:textId="2B25C319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19</w:t>
            </w:r>
          </w:p>
        </w:tc>
      </w:tr>
      <w:tr w:rsidR="00231603" w14:paraId="5964CD0E" w14:textId="3145348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ADE3FA9" w14:textId="234A1192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28</w:t>
            </w:r>
          </w:p>
        </w:tc>
        <w:tc>
          <w:tcPr>
            <w:tcW w:w="3260" w:type="dxa"/>
            <w:shd w:val="clear" w:color="auto" w:fill="FFFFFF"/>
          </w:tcPr>
          <w:p w14:paraId="4B3D0A3D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Преобразование логических выражений</w:t>
            </w:r>
          </w:p>
        </w:tc>
        <w:tc>
          <w:tcPr>
            <w:tcW w:w="992" w:type="dxa"/>
            <w:shd w:val="clear" w:color="auto" w:fill="FFFFFF"/>
          </w:tcPr>
          <w:p w14:paraId="7FBEA9D0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08580BB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CA85CA1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51F64608" w14:textId="77777777" w:rsidR="00231603" w:rsidRPr="00436A70" w:rsidRDefault="00231603" w:rsidP="00231603">
            <w:pPr>
              <w:pStyle w:val="af8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883E2DD" wp14:editId="76A339D5">
                  <wp:extent cx="209550" cy="209550"/>
                  <wp:effectExtent l="19050" t="0" r="0" b="0"/>
                  <wp:docPr id="45" name="Рисунок 4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2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Преобразование логических выражений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FE98DED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</w:p>
          <w:p w14:paraId="6DF6A1F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</w:t>
            </w:r>
          </w:p>
          <w:p w14:paraId="29AFD40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46FDC031" w14:textId="02D4BD06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20</w:t>
            </w:r>
          </w:p>
        </w:tc>
      </w:tr>
      <w:tr w:rsidR="00231603" w14:paraId="1C69EE21" w14:textId="0FC2EFC5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B1B6FC0" w14:textId="7781A098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  <w:tc>
          <w:tcPr>
            <w:tcW w:w="3260" w:type="dxa"/>
            <w:shd w:val="clear" w:color="auto" w:fill="FFFFFF"/>
          </w:tcPr>
          <w:p w14:paraId="369ACE2D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Элементы схем техники. Логические схемы</w:t>
            </w:r>
          </w:p>
        </w:tc>
        <w:tc>
          <w:tcPr>
            <w:tcW w:w="992" w:type="dxa"/>
            <w:shd w:val="clear" w:color="auto" w:fill="FFFFFF"/>
          </w:tcPr>
          <w:p w14:paraId="6BE45B61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2927992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84EAE1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D791F84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EEA2D4" wp14:editId="53E981FF">
                  <wp:extent cx="209550" cy="209550"/>
                  <wp:effectExtent l="19050" t="0" r="0" b="0"/>
                  <wp:docPr id="49" name="Рисунок 4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3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Элементы схемотехники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ABAD428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4475157C" w14:textId="7781A008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21</w:t>
            </w:r>
          </w:p>
        </w:tc>
      </w:tr>
      <w:tr w:rsidR="00231603" w14:paraId="0178A3BD" w14:textId="5AC6035F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6E13B89" w14:textId="41E6DADB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30</w:t>
            </w:r>
          </w:p>
        </w:tc>
        <w:tc>
          <w:tcPr>
            <w:tcW w:w="3260" w:type="dxa"/>
            <w:shd w:val="clear" w:color="auto" w:fill="FFFFFF"/>
          </w:tcPr>
          <w:p w14:paraId="29B5BE8D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Логические задачи и способы их решения</w:t>
            </w:r>
          </w:p>
        </w:tc>
        <w:tc>
          <w:tcPr>
            <w:tcW w:w="992" w:type="dxa"/>
            <w:shd w:val="clear" w:color="auto" w:fill="FFFFFF"/>
          </w:tcPr>
          <w:p w14:paraId="3C5C0183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0B2D3B6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770ADC7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8C7A222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02CEB87" wp14:editId="1654765C">
                  <wp:extent cx="209550" cy="209550"/>
                  <wp:effectExtent l="19050" t="0" r="0" b="0"/>
                  <wp:docPr id="51" name="Рисунок 5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4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Логические задачи и способы их решения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3DA3A8FA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</w:t>
            </w:r>
          </w:p>
          <w:p w14:paraId="4A964241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797C3EBB" w14:textId="625C2898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17-22. Подготовиться к проверочной работе.</w:t>
            </w:r>
          </w:p>
        </w:tc>
      </w:tr>
      <w:tr w:rsidR="00231603" w14:paraId="19F58BE7" w14:textId="2E7F895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C2E4143" w14:textId="5EF91768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</w:tc>
        <w:tc>
          <w:tcPr>
            <w:tcW w:w="3260" w:type="dxa"/>
            <w:shd w:val="clear" w:color="auto" w:fill="FFFFFF"/>
          </w:tcPr>
          <w:p w14:paraId="658A5246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Обобщение и систематизация изученного материала по теме «Элементы теории множеств и алгебры логики». Проверочная работа.</w:t>
            </w:r>
          </w:p>
        </w:tc>
        <w:tc>
          <w:tcPr>
            <w:tcW w:w="992" w:type="dxa"/>
            <w:shd w:val="clear" w:color="auto" w:fill="FFFFFF"/>
          </w:tcPr>
          <w:p w14:paraId="06832FD9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1CF3C8B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652A0D9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AF18485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14D5282" wp14:editId="4E6309B6">
                  <wp:extent cx="209550" cy="209550"/>
                  <wp:effectExtent l="19050" t="0" r="0" b="0"/>
                  <wp:docPr id="53" name="Рисунок 53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5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4</w:t>
              </w:r>
            </w:hyperlink>
            <w:r>
              <w:t xml:space="preserve"> 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Элементы теории множеств и алгебры логики</w:t>
            </w:r>
          </w:p>
        </w:tc>
        <w:tc>
          <w:tcPr>
            <w:tcW w:w="2976" w:type="dxa"/>
            <w:shd w:val="clear" w:color="auto" w:fill="FFFFFF"/>
          </w:tcPr>
          <w:p w14:paraId="3E759412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3FBE4165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14:paraId="00DF84C8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  <w:tc>
          <w:tcPr>
            <w:tcW w:w="3261" w:type="dxa"/>
            <w:shd w:val="clear" w:color="auto" w:fill="FFFFFF"/>
          </w:tcPr>
          <w:p w14:paraId="6DC59152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64B788E5" w14:textId="777777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1156DDB" w14:textId="42955871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3260" w:type="dxa"/>
            <w:shd w:val="clear" w:color="auto" w:fill="FFFFFF"/>
          </w:tcPr>
          <w:p w14:paraId="6E245029" w14:textId="4DEA31B9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>
              <w:t>Подготовка к итоговому тестированию</w:t>
            </w:r>
          </w:p>
        </w:tc>
        <w:tc>
          <w:tcPr>
            <w:tcW w:w="992" w:type="dxa"/>
            <w:shd w:val="clear" w:color="auto" w:fill="FFFFFF"/>
          </w:tcPr>
          <w:p w14:paraId="02241A6D" w14:textId="77777777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E167FD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034514E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21FC5CB" w14:textId="77777777" w:rsidR="00231603" w:rsidRDefault="00231603" w:rsidP="00231603">
            <w:pPr>
              <w:pStyle w:val="af8"/>
              <w:spacing w:beforeAutospacing="0" w:afterAutospacing="0"/>
              <w:rPr>
                <w:noProof/>
              </w:rPr>
            </w:pPr>
          </w:p>
        </w:tc>
        <w:tc>
          <w:tcPr>
            <w:tcW w:w="2976" w:type="dxa"/>
            <w:shd w:val="clear" w:color="auto" w:fill="FFFFFF"/>
          </w:tcPr>
          <w:p w14:paraId="47F4003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76BA50B8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1DFD9B35" w14:textId="05F3B2C6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8A8A1A3" w14:textId="55C8157F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3260" w:type="dxa"/>
            <w:shd w:val="clear" w:color="auto" w:fill="FFFFFF"/>
          </w:tcPr>
          <w:p w14:paraId="284DDA3C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Итоговое тестирование</w:t>
            </w:r>
          </w:p>
        </w:tc>
        <w:tc>
          <w:tcPr>
            <w:tcW w:w="992" w:type="dxa"/>
            <w:shd w:val="clear" w:color="auto" w:fill="FFFFFF"/>
          </w:tcPr>
          <w:p w14:paraId="4DB9F87A" w14:textId="77777777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727E4180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0A3BBE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546C0559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/>
          </w:tcPr>
          <w:p w14:paraId="4F161A5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711E0714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2D931E24" w14:textId="280290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537EFAF" w14:textId="5E0F5075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34-35</w:t>
            </w:r>
          </w:p>
        </w:tc>
        <w:tc>
          <w:tcPr>
            <w:tcW w:w="3260" w:type="dxa"/>
            <w:shd w:val="clear" w:color="auto" w:fill="FFFFFF"/>
          </w:tcPr>
          <w:p w14:paraId="6DF2E596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Основные идеи и понятия курса</w:t>
            </w:r>
          </w:p>
        </w:tc>
        <w:tc>
          <w:tcPr>
            <w:tcW w:w="992" w:type="dxa"/>
            <w:shd w:val="clear" w:color="auto" w:fill="FFFFFF"/>
          </w:tcPr>
          <w:p w14:paraId="1A5EA39B" w14:textId="77777777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BB72B61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D07F94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5F43A12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/>
          </w:tcPr>
          <w:p w14:paraId="75648D71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056CE500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56F64468" w14:textId="3D99D43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FF808BE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14:paraId="69744DAB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2DD481A6" w14:textId="52C2093D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5</w:t>
            </w:r>
            <w:r w:rsidRPr="00436A70">
              <w:rPr>
                <w:b/>
                <w:color w:val="000000"/>
              </w:rPr>
              <w:t xml:space="preserve"> ч.</w:t>
            </w:r>
          </w:p>
        </w:tc>
        <w:tc>
          <w:tcPr>
            <w:tcW w:w="709" w:type="dxa"/>
            <w:shd w:val="clear" w:color="auto" w:fill="FFFFFF"/>
          </w:tcPr>
          <w:p w14:paraId="4C7E7FB1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BF5809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4531227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/>
          </w:tcPr>
          <w:p w14:paraId="01EC07DC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516F2A0E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5571628D" w14:textId="77777777" w:rsidR="0091717C" w:rsidRDefault="0091717C" w:rsidP="0091717C">
      <w:pPr>
        <w:rPr>
          <w:sz w:val="28"/>
        </w:rPr>
      </w:pPr>
    </w:p>
    <w:p w14:paraId="79DE961C" w14:textId="77777777" w:rsidR="00F561AF" w:rsidRDefault="00F561AF" w:rsidP="0091717C">
      <w:pPr>
        <w:rPr>
          <w:sz w:val="28"/>
        </w:rPr>
      </w:pPr>
    </w:p>
    <w:p w14:paraId="6B3196AC" w14:textId="77777777" w:rsidR="00F561AF" w:rsidRDefault="00F561AF" w:rsidP="0091717C">
      <w:pPr>
        <w:rPr>
          <w:sz w:val="28"/>
        </w:rPr>
      </w:pPr>
    </w:p>
    <w:p w14:paraId="686E30E7" w14:textId="77777777" w:rsidR="00F561AF" w:rsidRDefault="00F561AF" w:rsidP="0091717C">
      <w:pPr>
        <w:rPr>
          <w:sz w:val="28"/>
        </w:rPr>
      </w:pPr>
    </w:p>
    <w:p w14:paraId="4A273CF7" w14:textId="77777777" w:rsidR="00F561AF" w:rsidRPr="007A7A17" w:rsidRDefault="00F561AF" w:rsidP="00F561AF">
      <w:pPr>
        <w:ind w:left="720"/>
        <w:jc w:val="center"/>
        <w:rPr>
          <w:b/>
        </w:rPr>
      </w:pPr>
      <w:r w:rsidRPr="007A7A17">
        <w:rPr>
          <w:b/>
        </w:rPr>
        <w:t>Список литературы</w:t>
      </w:r>
    </w:p>
    <w:p w14:paraId="5E5A9A82" w14:textId="77777777" w:rsidR="00F561AF" w:rsidRPr="007A7A17" w:rsidRDefault="00F561AF" w:rsidP="00F561AF">
      <w:pPr>
        <w:numPr>
          <w:ilvl w:val="0"/>
          <w:numId w:val="6"/>
        </w:numPr>
      </w:pPr>
      <w:r w:rsidRPr="007A7A17">
        <w:t>Босова Л.Л., Босова А.Ю. Информатика. 10–11 классы: методическое пособие. – М.: БИНОМ. Лаборатория знаний, 2018.</w:t>
      </w:r>
    </w:p>
    <w:p w14:paraId="54E651B4" w14:textId="77777777" w:rsidR="00F561AF" w:rsidRPr="007A7A17" w:rsidRDefault="00F561AF" w:rsidP="00F561AF">
      <w:pPr>
        <w:numPr>
          <w:ilvl w:val="0"/>
          <w:numId w:val="6"/>
        </w:numPr>
      </w:pPr>
      <w:r w:rsidRPr="007A7A17">
        <w:t>Босова Л.Л., Босова А.Ю. Информатика: Учебник для 10 класса. – М.: БИНОМ. Лаборатория знаний, 2</w:t>
      </w:r>
      <w:r>
        <w:t>019</w:t>
      </w:r>
      <w:r w:rsidRPr="007A7A17">
        <w:t>.</w:t>
      </w:r>
    </w:p>
    <w:p w14:paraId="22D9567C" w14:textId="77777777" w:rsidR="00F561AF" w:rsidRPr="007A7A17" w:rsidRDefault="00F561AF" w:rsidP="00F561AF">
      <w:pPr>
        <w:numPr>
          <w:ilvl w:val="0"/>
          <w:numId w:val="6"/>
        </w:numPr>
      </w:pPr>
      <w:r w:rsidRPr="007A7A17">
        <w:t>Босова Л.Л., Босова А.Б. Информатика: рабочая тетрадь для 10 класса. – М.: БИНОМ. Лаборатория знаний, 2018</w:t>
      </w:r>
    </w:p>
    <w:p w14:paraId="06D7A2B3" w14:textId="77777777" w:rsidR="00F561AF" w:rsidRPr="007A7A17" w:rsidRDefault="00F561AF" w:rsidP="00F561AF">
      <w:pPr>
        <w:numPr>
          <w:ilvl w:val="0"/>
          <w:numId w:val="6"/>
        </w:numPr>
      </w:pPr>
      <w:r w:rsidRPr="007A7A17">
        <w:t>Материалы авторской мастерской Босовой Л.Л. (metodist.lbz.ru/)</w:t>
      </w:r>
    </w:p>
    <w:p w14:paraId="198963BA" w14:textId="77777777" w:rsidR="00F561AF" w:rsidRPr="007A7A17" w:rsidRDefault="00F561AF" w:rsidP="00F561AF">
      <w:pPr>
        <w:numPr>
          <w:ilvl w:val="0"/>
          <w:numId w:val="6"/>
        </w:numPr>
      </w:pPr>
      <w:r w:rsidRPr="007A7A17">
        <w:t xml:space="preserve">Сайт </w:t>
      </w:r>
      <w:hyperlink r:id="rId36" w:history="1">
        <w:r w:rsidRPr="007A7A17">
          <w:rPr>
            <w:rStyle w:val="aff8"/>
          </w:rPr>
          <w:t>http://lbz.ru/metodist/authors/informatika/3/</w:t>
        </w:r>
      </w:hyperlink>
    </w:p>
    <w:p w14:paraId="46C3A0F9" w14:textId="77777777" w:rsidR="00F561AF" w:rsidRPr="00954BBA" w:rsidRDefault="00F561AF" w:rsidP="0091717C">
      <w:pPr>
        <w:rPr>
          <w:sz w:val="28"/>
        </w:rPr>
      </w:pPr>
    </w:p>
    <w:sectPr w:rsidR="00F561AF" w:rsidRPr="00954BBA" w:rsidSect="00B51891">
      <w:pgSz w:w="16838" w:h="11906" w:orient="landscape"/>
      <w:pgMar w:top="1135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C">
    <w:altName w:val="Arial Unicode MS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tka Subheading">
    <w:panose1 w:val="02000505000000020004"/>
    <w:charset w:val="CC"/>
    <w:family w:val="auto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2"/>
    <w:lvl w:ilvl="0">
      <w:start w:val="6"/>
      <w:numFmt w:val="decimal"/>
      <w:lvlText w:val="Тест № 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3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С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33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6"/>
    <w:lvl w:ilvl="0">
      <w:start w:val="30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9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44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A"/>
    <w:multiLevelType w:val="singleLevel"/>
    <w:tmpl w:val="0000000A"/>
    <w:name w:val="WW8Num9"/>
    <w:lvl w:ilvl="0">
      <w:start w:val="25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C"/>
    <w:multiLevelType w:val="singleLevel"/>
    <w:tmpl w:val="0000000C"/>
    <w:name w:val="WW8Num11"/>
    <w:lvl w:ilvl="0">
      <w:start w:val="4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D"/>
    <w:multiLevelType w:val="singleLevel"/>
    <w:tmpl w:val="0000000D"/>
    <w:name w:val="WW8Num12"/>
    <w:lvl w:ilvl="0">
      <w:start w:val="9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E"/>
    <w:multiLevelType w:val="singleLevel"/>
    <w:tmpl w:val="0000000E"/>
    <w:name w:val="WW8Num13"/>
    <w:lvl w:ilvl="0">
      <w:start w:val="34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1" w15:restartNumberingAfterBreak="0">
    <w:nsid w:val="0000000F"/>
    <w:multiLevelType w:val="singleLevel"/>
    <w:tmpl w:val="0000000F"/>
    <w:name w:val="WW8Num14"/>
    <w:lvl w:ilvl="0">
      <w:start w:val="1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0"/>
    <w:multiLevelType w:val="singleLevel"/>
    <w:tmpl w:val="00000010"/>
    <w:name w:val="WW8Num15"/>
    <w:lvl w:ilvl="0">
      <w:start w:val="25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11"/>
    <w:multiLevelType w:val="singleLevel"/>
    <w:tmpl w:val="00000011"/>
    <w:name w:val="WW8Num16"/>
    <w:lvl w:ilvl="0">
      <w:start w:val="46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2"/>
    <w:multiLevelType w:val="singleLevel"/>
    <w:tmpl w:val="00000012"/>
    <w:name w:val="WW8Num17"/>
    <w:lvl w:ilvl="0">
      <w:start w:val="7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  <w:lang w:val="ru-RU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73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6" w15:restartNumberingAfterBreak="0">
    <w:nsid w:val="00000014"/>
    <w:multiLevelType w:val="singleLevel"/>
    <w:tmpl w:val="00000014"/>
    <w:name w:val="WW8Num19"/>
    <w:lvl w:ilvl="0">
      <w:start w:val="12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7" w15:restartNumberingAfterBreak="0">
    <w:nsid w:val="00000015"/>
    <w:multiLevelType w:val="singleLevel"/>
    <w:tmpl w:val="00000015"/>
    <w:name w:val="WW8Num20"/>
    <w:lvl w:ilvl="0">
      <w:start w:val="49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9" w15:restartNumberingAfterBreak="0">
    <w:nsid w:val="00000017"/>
    <w:multiLevelType w:val="singleLevel"/>
    <w:tmpl w:val="00000017"/>
    <w:name w:val="WW8Num22"/>
    <w:lvl w:ilvl="0">
      <w:start w:val="13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18"/>
    <w:multiLevelType w:val="singleLevel"/>
    <w:tmpl w:val="00000018"/>
    <w:name w:val="WW8Num23"/>
    <w:lvl w:ilvl="0">
      <w:start w:val="3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9"/>
    <w:multiLevelType w:val="singleLevel"/>
    <w:tmpl w:val="00000019"/>
    <w:name w:val="WW8Num24"/>
    <w:lvl w:ilvl="0">
      <w:start w:val="40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  <w:lang w:val="ru-RU"/>
      </w:rPr>
    </w:lvl>
  </w:abstractNum>
  <w:abstractNum w:abstractNumId="22" w15:restartNumberingAfterBreak="0">
    <w:nsid w:val="0000001A"/>
    <w:multiLevelType w:val="singleLevel"/>
    <w:tmpl w:val="0000001A"/>
    <w:name w:val="WW8Num25"/>
    <w:lvl w:ilvl="0">
      <w:start w:val="23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4" w15:restartNumberingAfterBreak="0">
    <w:nsid w:val="0000001C"/>
    <w:multiLevelType w:val="singleLevel"/>
    <w:tmpl w:val="0000001C"/>
    <w:name w:val="WW8Num27"/>
    <w:lvl w:ilvl="0">
      <w:start w:val="44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D"/>
    <w:multiLevelType w:val="singleLevel"/>
    <w:tmpl w:val="0000001D"/>
    <w:name w:val="WW8Num28"/>
    <w:lvl w:ilvl="0">
      <w:start w:val="32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1E"/>
    <w:multiLevelType w:val="singleLevel"/>
    <w:tmpl w:val="0000001E"/>
    <w:name w:val="WW8Num29"/>
    <w:lvl w:ilvl="0">
      <w:start w:val="11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  <w:lang w:val="ru-RU"/>
      </w:rPr>
    </w:lvl>
  </w:abstractNum>
  <w:abstractNum w:abstractNumId="27" w15:restartNumberingAfterBreak="0">
    <w:nsid w:val="0000001F"/>
    <w:multiLevelType w:val="singleLevel"/>
    <w:tmpl w:val="0000001F"/>
    <w:name w:val="WW8Num30"/>
    <w:lvl w:ilvl="0">
      <w:start w:val="19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00000020"/>
    <w:name w:val="WW8Num31"/>
    <w:lvl w:ilvl="0">
      <w:start w:val="69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21"/>
    <w:multiLevelType w:val="singleLevel"/>
    <w:tmpl w:val="00000021"/>
    <w:name w:val="WW8Num32"/>
    <w:lvl w:ilvl="0">
      <w:start w:val="25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0" w15:restartNumberingAfterBreak="0">
    <w:nsid w:val="00000022"/>
    <w:multiLevelType w:val="singleLevel"/>
    <w:tmpl w:val="00000022"/>
    <w:name w:val="WW8Num33"/>
    <w:lvl w:ilvl="0">
      <w:start w:val="64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1" w15:restartNumberingAfterBreak="0">
    <w:nsid w:val="00000023"/>
    <w:multiLevelType w:val="singleLevel"/>
    <w:tmpl w:val="00000023"/>
    <w:name w:val="WW8Num34"/>
    <w:lvl w:ilvl="0">
      <w:start w:val="4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4"/>
    <w:multiLevelType w:val="singleLevel"/>
    <w:tmpl w:val="00000024"/>
    <w:name w:val="WW8Num35"/>
    <w:lvl w:ilvl="0">
      <w:start w:val="6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3" w15:restartNumberingAfterBreak="0">
    <w:nsid w:val="00000025"/>
    <w:multiLevelType w:val="singleLevel"/>
    <w:tmpl w:val="00000025"/>
    <w:name w:val="WW8Num36"/>
    <w:lvl w:ilvl="0">
      <w:start w:val="8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6"/>
    <w:multiLevelType w:val="singleLevel"/>
    <w:tmpl w:val="00000026"/>
    <w:name w:val="WW8Num37"/>
    <w:lvl w:ilvl="0">
      <w:start w:val="3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5" w15:restartNumberingAfterBreak="0">
    <w:nsid w:val="00000027"/>
    <w:multiLevelType w:val="singleLevel"/>
    <w:tmpl w:val="00000027"/>
    <w:name w:val="WW8Num38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6" w15:restartNumberingAfterBreak="0">
    <w:nsid w:val="00000028"/>
    <w:multiLevelType w:val="singleLevel"/>
    <w:tmpl w:val="00000028"/>
    <w:name w:val="WW8Num39"/>
    <w:lvl w:ilvl="0">
      <w:start w:val="46"/>
      <w:numFmt w:val="decimal"/>
      <w:lvlText w:val="Тест № %1."/>
      <w:lvlJc w:val="left"/>
      <w:pPr>
        <w:tabs>
          <w:tab w:val="num" w:pos="348"/>
        </w:tabs>
        <w:ind w:left="1068" w:hanging="360"/>
      </w:pPr>
      <w:rPr>
        <w:rFonts w:hint="default"/>
      </w:rPr>
    </w:lvl>
  </w:abstractNum>
  <w:abstractNum w:abstractNumId="37" w15:restartNumberingAfterBreak="0">
    <w:nsid w:val="00000029"/>
    <w:multiLevelType w:val="singleLevel"/>
    <w:tmpl w:val="00000029"/>
    <w:name w:val="WW8Num40"/>
    <w:lvl w:ilvl="0">
      <w:start w:val="1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8" w15:restartNumberingAfterBreak="0">
    <w:nsid w:val="0000002A"/>
    <w:multiLevelType w:val="singleLevel"/>
    <w:tmpl w:val="0000002A"/>
    <w:name w:val="WW8Num41"/>
    <w:lvl w:ilvl="0">
      <w:start w:val="19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9" w15:restartNumberingAfterBreak="0">
    <w:nsid w:val="0000002B"/>
    <w:multiLevelType w:val="singleLevel"/>
    <w:tmpl w:val="0000002B"/>
    <w:name w:val="WW8Num42"/>
    <w:lvl w:ilvl="0">
      <w:start w:val="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0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1" w15:restartNumberingAfterBreak="0">
    <w:nsid w:val="0000002D"/>
    <w:multiLevelType w:val="singleLevel"/>
    <w:tmpl w:val="0000002D"/>
    <w:name w:val="WW8Num44"/>
    <w:lvl w:ilvl="0">
      <w:start w:val="35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  <w:lang w:val="ru-RU"/>
      </w:rPr>
    </w:lvl>
  </w:abstractNum>
  <w:abstractNum w:abstractNumId="42" w15:restartNumberingAfterBreak="0">
    <w:nsid w:val="01925DCA"/>
    <w:multiLevelType w:val="hybridMultilevel"/>
    <w:tmpl w:val="B0A65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D860791"/>
    <w:multiLevelType w:val="hybridMultilevel"/>
    <w:tmpl w:val="F63AB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F515636"/>
    <w:multiLevelType w:val="hybridMultilevel"/>
    <w:tmpl w:val="B5E6A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FD20C0"/>
    <w:multiLevelType w:val="hybridMultilevel"/>
    <w:tmpl w:val="61E29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EF1219F"/>
    <w:multiLevelType w:val="hybridMultilevel"/>
    <w:tmpl w:val="1FA2C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F663E6"/>
    <w:multiLevelType w:val="hybridMultilevel"/>
    <w:tmpl w:val="928A3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B36262"/>
    <w:multiLevelType w:val="multilevel"/>
    <w:tmpl w:val="E3BE9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70549451">
    <w:abstractNumId w:val="48"/>
  </w:num>
  <w:num w:numId="2" w16cid:durableId="1607033627">
    <w:abstractNumId w:val="43"/>
  </w:num>
  <w:num w:numId="3" w16cid:durableId="595794600">
    <w:abstractNumId w:val="45"/>
  </w:num>
  <w:num w:numId="4" w16cid:durableId="293484553">
    <w:abstractNumId w:val="42"/>
  </w:num>
  <w:num w:numId="5" w16cid:durableId="121387655">
    <w:abstractNumId w:val="46"/>
  </w:num>
  <w:num w:numId="6" w16cid:durableId="1683240553">
    <w:abstractNumId w:val="47"/>
  </w:num>
  <w:num w:numId="7" w16cid:durableId="6592354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90F"/>
    <w:rsid w:val="00011046"/>
    <w:rsid w:val="00032929"/>
    <w:rsid w:val="00050D03"/>
    <w:rsid w:val="00084C22"/>
    <w:rsid w:val="00177E70"/>
    <w:rsid w:val="001E6673"/>
    <w:rsid w:val="00231603"/>
    <w:rsid w:val="00330C7D"/>
    <w:rsid w:val="00332F69"/>
    <w:rsid w:val="00336502"/>
    <w:rsid w:val="003B190F"/>
    <w:rsid w:val="003B55C0"/>
    <w:rsid w:val="004D4B97"/>
    <w:rsid w:val="004E714C"/>
    <w:rsid w:val="005365FA"/>
    <w:rsid w:val="005B5745"/>
    <w:rsid w:val="00642484"/>
    <w:rsid w:val="006B6A66"/>
    <w:rsid w:val="0070410A"/>
    <w:rsid w:val="00773B99"/>
    <w:rsid w:val="008D7E1D"/>
    <w:rsid w:val="00912CF3"/>
    <w:rsid w:val="0091717C"/>
    <w:rsid w:val="009B20B3"/>
    <w:rsid w:val="00A218C0"/>
    <w:rsid w:val="00A43DB0"/>
    <w:rsid w:val="00A53E45"/>
    <w:rsid w:val="00AD14AD"/>
    <w:rsid w:val="00B51891"/>
    <w:rsid w:val="00B53633"/>
    <w:rsid w:val="00B576EB"/>
    <w:rsid w:val="00BA08D3"/>
    <w:rsid w:val="00C42A25"/>
    <w:rsid w:val="00CA246C"/>
    <w:rsid w:val="00CE191D"/>
    <w:rsid w:val="00CF5870"/>
    <w:rsid w:val="00DA25C0"/>
    <w:rsid w:val="00DA5E6C"/>
    <w:rsid w:val="00E153EC"/>
    <w:rsid w:val="00E61AB3"/>
    <w:rsid w:val="00F06726"/>
    <w:rsid w:val="00F50445"/>
    <w:rsid w:val="00F561AF"/>
    <w:rsid w:val="00F9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5ED7"/>
  <w15:docId w15:val="{EEA66CCF-84B9-43E9-904B-C05056D1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F18"/>
    <w:rPr>
      <w:rFonts w:ascii="Times New Roman" w:hAnsi="Times New Roman"/>
      <w:color w:val="00000A"/>
      <w:sz w:val="24"/>
      <w:szCs w:val="24"/>
    </w:rPr>
  </w:style>
  <w:style w:type="paragraph" w:styleId="1">
    <w:name w:val="heading 1"/>
    <w:basedOn w:val="a"/>
    <w:link w:val="10"/>
    <w:qFormat/>
    <w:rsid w:val="00014F1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qFormat/>
    <w:rsid w:val="00014F1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qFormat/>
    <w:rsid w:val="00014F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014F18"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link w:val="50"/>
    <w:qFormat/>
    <w:rsid w:val="00014F18"/>
    <w:pPr>
      <w:keepNext/>
      <w:ind w:left="540"/>
      <w:jc w:val="both"/>
      <w:outlineLvl w:val="4"/>
    </w:pPr>
    <w:rPr>
      <w:b/>
      <w:bCs/>
    </w:rPr>
  </w:style>
  <w:style w:type="paragraph" w:styleId="6">
    <w:name w:val="heading 6"/>
    <w:basedOn w:val="a"/>
    <w:link w:val="60"/>
    <w:qFormat/>
    <w:rsid w:val="00014F1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014F1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qFormat/>
    <w:locked/>
    <w:rsid w:val="00014F18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0">
    <w:name w:val="Заголовок 3 Знак"/>
    <w:qFormat/>
    <w:locked/>
    <w:rsid w:val="00014F18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qFormat/>
    <w:locked/>
    <w:rsid w:val="00014F18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qFormat/>
    <w:locked/>
    <w:rsid w:val="00014F18"/>
    <w:rPr>
      <w:rFonts w:ascii="Calibri" w:hAnsi="Calibri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qFormat/>
    <w:rsid w:val="00014F18"/>
    <w:rPr>
      <w:vertAlign w:val="superscript"/>
    </w:rPr>
  </w:style>
  <w:style w:type="character" w:customStyle="1" w:styleId="a6">
    <w:name w:val="Основной текст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qFormat/>
    <w:locked/>
    <w:rsid w:val="00014F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rsid w:val="00014F18"/>
    <w:rPr>
      <w:color w:val="0000FF"/>
      <w:u w:val="single"/>
    </w:rPr>
  </w:style>
  <w:style w:type="character" w:styleId="a8">
    <w:name w:val="FollowedHyperlink"/>
    <w:semiHidden/>
    <w:qFormat/>
    <w:rsid w:val="00014F18"/>
    <w:rPr>
      <w:color w:val="800080"/>
      <w:u w:val="single"/>
    </w:rPr>
  </w:style>
  <w:style w:type="character" w:customStyle="1" w:styleId="a9">
    <w:name w:val="Нижний колонтитул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semiHidden/>
    <w:qFormat/>
    <w:rsid w:val="00014F18"/>
    <w:rPr>
      <w:rFonts w:cs="Times New Roman"/>
    </w:rPr>
  </w:style>
  <w:style w:type="character" w:customStyle="1" w:styleId="ab">
    <w:name w:val="Текст концевой сноски Знак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semiHidden/>
    <w:qFormat/>
    <w:rsid w:val="00014F18"/>
    <w:rPr>
      <w:vertAlign w:val="superscript"/>
    </w:rPr>
  </w:style>
  <w:style w:type="character" w:styleId="ad">
    <w:name w:val="Strong"/>
    <w:uiPriority w:val="22"/>
    <w:qFormat/>
    <w:rsid w:val="00014F18"/>
    <w:rPr>
      <w:b/>
    </w:rPr>
  </w:style>
  <w:style w:type="character" w:styleId="ae">
    <w:name w:val="Emphasis"/>
    <w:qFormat/>
    <w:rsid w:val="00014F18"/>
    <w:rPr>
      <w:i/>
    </w:rPr>
  </w:style>
  <w:style w:type="character" w:customStyle="1" w:styleId="bodytext1">
    <w:name w:val="bodytext1"/>
    <w:qFormat/>
    <w:rsid w:val="00014F18"/>
    <w:rPr>
      <w:rFonts w:ascii="Tahoma" w:hAnsi="Tahoma"/>
      <w:color w:val="000000"/>
      <w:sz w:val="17"/>
    </w:rPr>
  </w:style>
  <w:style w:type="character" w:customStyle="1" w:styleId="af">
    <w:name w:val="Подзаголовок Знак"/>
    <w:qFormat/>
    <w:locked/>
    <w:rsid w:val="00014F18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qFormat/>
    <w:rsid w:val="00014F18"/>
    <w:rPr>
      <w:color w:val="006600"/>
    </w:rPr>
  </w:style>
  <w:style w:type="character" w:customStyle="1" w:styleId="af0">
    <w:name w:val="Верхний колонтитул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qFormat/>
    <w:rsid w:val="00014F1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f1">
    <w:name w:val="А_основной Знак"/>
    <w:qFormat/>
    <w:locked/>
    <w:rsid w:val="00014F18"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Текст выноски Знак"/>
    <w:semiHidden/>
    <w:qFormat/>
    <w:locked/>
    <w:rsid w:val="00014F18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semiHidden/>
    <w:qFormat/>
    <w:rsid w:val="00014F18"/>
    <w:rPr>
      <w:rFonts w:ascii="Tahoma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qFormat/>
    <w:rsid w:val="00014F18"/>
    <w:rPr>
      <w:rFonts w:cs="Times New Roman"/>
    </w:rPr>
  </w:style>
  <w:style w:type="character" w:customStyle="1" w:styleId="af3">
    <w:name w:val="Текст Знак"/>
    <w:qFormat/>
    <w:locked/>
    <w:rsid w:val="00014F18"/>
    <w:rPr>
      <w:rFonts w:ascii="Courier New" w:hAnsi="Courier New" w:cs="Courier New"/>
      <w:sz w:val="20"/>
      <w:szCs w:val="20"/>
      <w:lang w:eastAsia="ru-RU"/>
    </w:rPr>
  </w:style>
  <w:style w:type="character" w:customStyle="1" w:styleId="12">
    <w:name w:val="Замещающий текст1"/>
    <w:semiHidden/>
    <w:qFormat/>
    <w:rsid w:val="00014F18"/>
    <w:rPr>
      <w:rFonts w:cs="Times New Roman"/>
      <w:color w:val="808080"/>
    </w:rPr>
  </w:style>
  <w:style w:type="character" w:customStyle="1" w:styleId="23">
    <w:name w:val="Оглавление 2 Знак"/>
    <w:link w:val="24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qFormat/>
    <w:rsid w:val="00014F18"/>
    <w:rPr>
      <w:rFonts w:cs="Times New Roman"/>
    </w:rPr>
  </w:style>
  <w:style w:type="character" w:customStyle="1" w:styleId="c0">
    <w:name w:val="c0"/>
    <w:basedOn w:val="a0"/>
    <w:qFormat/>
    <w:rsid w:val="00287C0C"/>
  </w:style>
  <w:style w:type="character" w:customStyle="1" w:styleId="ListLabel1">
    <w:name w:val="ListLabel 1"/>
    <w:qFormat/>
    <w:rsid w:val="009B20B3"/>
    <w:rPr>
      <w:b w:val="0"/>
      <w:i w:val="0"/>
      <w:color w:val="00000A"/>
    </w:rPr>
  </w:style>
  <w:style w:type="character" w:customStyle="1" w:styleId="ListLabel2">
    <w:name w:val="ListLabel 2"/>
    <w:qFormat/>
    <w:rsid w:val="009B20B3"/>
    <w:rPr>
      <w:b w:val="0"/>
      <w:i w:val="0"/>
      <w:color w:val="00000A"/>
    </w:rPr>
  </w:style>
  <w:style w:type="character" w:customStyle="1" w:styleId="ListLabel3">
    <w:name w:val="ListLabel 3"/>
    <w:qFormat/>
    <w:rsid w:val="009B20B3"/>
    <w:rPr>
      <w:rFonts w:cs="Courier New"/>
    </w:rPr>
  </w:style>
  <w:style w:type="character" w:customStyle="1" w:styleId="ListLabel4">
    <w:name w:val="ListLabel 4"/>
    <w:qFormat/>
    <w:rsid w:val="009B20B3"/>
    <w:rPr>
      <w:rFonts w:cs="Courier New"/>
    </w:rPr>
  </w:style>
  <w:style w:type="character" w:customStyle="1" w:styleId="ListLabel5">
    <w:name w:val="ListLabel 5"/>
    <w:qFormat/>
    <w:rsid w:val="009B20B3"/>
    <w:rPr>
      <w:rFonts w:cs="Courier New"/>
    </w:rPr>
  </w:style>
  <w:style w:type="character" w:customStyle="1" w:styleId="ListLabel6">
    <w:name w:val="ListLabel 6"/>
    <w:qFormat/>
    <w:rsid w:val="009B20B3"/>
    <w:rPr>
      <w:rFonts w:cs="Courier New"/>
    </w:rPr>
  </w:style>
  <w:style w:type="character" w:customStyle="1" w:styleId="ListLabel7">
    <w:name w:val="ListLabel 7"/>
    <w:qFormat/>
    <w:rsid w:val="009B20B3"/>
    <w:rPr>
      <w:rFonts w:cs="Courier New"/>
    </w:rPr>
  </w:style>
  <w:style w:type="character" w:customStyle="1" w:styleId="ListLabel8">
    <w:name w:val="ListLabel 8"/>
    <w:qFormat/>
    <w:rsid w:val="009B20B3"/>
    <w:rPr>
      <w:rFonts w:cs="Courier New"/>
    </w:rPr>
  </w:style>
  <w:style w:type="character" w:customStyle="1" w:styleId="ListLabel9">
    <w:name w:val="ListLabel 9"/>
    <w:qFormat/>
    <w:rsid w:val="009B20B3"/>
    <w:rPr>
      <w:rFonts w:cs="Courier New"/>
    </w:rPr>
  </w:style>
  <w:style w:type="character" w:customStyle="1" w:styleId="ListLabel10">
    <w:name w:val="ListLabel 10"/>
    <w:qFormat/>
    <w:rsid w:val="009B20B3"/>
    <w:rPr>
      <w:rFonts w:cs="Courier New"/>
    </w:rPr>
  </w:style>
  <w:style w:type="character" w:customStyle="1" w:styleId="ListLabel11">
    <w:name w:val="ListLabel 11"/>
    <w:qFormat/>
    <w:rsid w:val="009B20B3"/>
    <w:rPr>
      <w:rFonts w:cs="Courier New"/>
    </w:rPr>
  </w:style>
  <w:style w:type="character" w:customStyle="1" w:styleId="ListLabel12">
    <w:name w:val="ListLabel 12"/>
    <w:qFormat/>
    <w:rsid w:val="009B20B3"/>
    <w:rPr>
      <w:sz w:val="20"/>
    </w:rPr>
  </w:style>
  <w:style w:type="character" w:customStyle="1" w:styleId="ListLabel13">
    <w:name w:val="ListLabel 13"/>
    <w:qFormat/>
    <w:rsid w:val="009B20B3"/>
    <w:rPr>
      <w:sz w:val="20"/>
    </w:rPr>
  </w:style>
  <w:style w:type="character" w:customStyle="1" w:styleId="ListLabel14">
    <w:name w:val="ListLabel 14"/>
    <w:qFormat/>
    <w:rsid w:val="009B20B3"/>
    <w:rPr>
      <w:sz w:val="20"/>
    </w:rPr>
  </w:style>
  <w:style w:type="character" w:customStyle="1" w:styleId="ListLabel15">
    <w:name w:val="ListLabel 15"/>
    <w:qFormat/>
    <w:rsid w:val="009B20B3"/>
    <w:rPr>
      <w:sz w:val="20"/>
    </w:rPr>
  </w:style>
  <w:style w:type="character" w:customStyle="1" w:styleId="ListLabel16">
    <w:name w:val="ListLabel 16"/>
    <w:qFormat/>
    <w:rsid w:val="009B20B3"/>
    <w:rPr>
      <w:sz w:val="20"/>
    </w:rPr>
  </w:style>
  <w:style w:type="character" w:customStyle="1" w:styleId="ListLabel17">
    <w:name w:val="ListLabel 17"/>
    <w:qFormat/>
    <w:rsid w:val="009B20B3"/>
    <w:rPr>
      <w:sz w:val="20"/>
    </w:rPr>
  </w:style>
  <w:style w:type="character" w:customStyle="1" w:styleId="ListLabel18">
    <w:name w:val="ListLabel 18"/>
    <w:qFormat/>
    <w:rsid w:val="009B20B3"/>
    <w:rPr>
      <w:sz w:val="20"/>
    </w:rPr>
  </w:style>
  <w:style w:type="character" w:customStyle="1" w:styleId="ListLabel19">
    <w:name w:val="ListLabel 19"/>
    <w:qFormat/>
    <w:rsid w:val="009B20B3"/>
    <w:rPr>
      <w:sz w:val="20"/>
    </w:rPr>
  </w:style>
  <w:style w:type="character" w:customStyle="1" w:styleId="ListLabel20">
    <w:name w:val="ListLabel 20"/>
    <w:qFormat/>
    <w:rsid w:val="009B20B3"/>
    <w:rPr>
      <w:sz w:val="20"/>
    </w:rPr>
  </w:style>
  <w:style w:type="character" w:customStyle="1" w:styleId="ListLabel21">
    <w:name w:val="ListLabel 21"/>
    <w:qFormat/>
    <w:rsid w:val="009B20B3"/>
    <w:rPr>
      <w:sz w:val="20"/>
    </w:rPr>
  </w:style>
  <w:style w:type="character" w:customStyle="1" w:styleId="ListLabel22">
    <w:name w:val="ListLabel 22"/>
    <w:qFormat/>
    <w:rsid w:val="009B20B3"/>
    <w:rPr>
      <w:rFonts w:cs="Courier New"/>
    </w:rPr>
  </w:style>
  <w:style w:type="character" w:customStyle="1" w:styleId="ListLabel23">
    <w:name w:val="ListLabel 23"/>
    <w:qFormat/>
    <w:rsid w:val="009B20B3"/>
    <w:rPr>
      <w:rFonts w:cs="Courier New"/>
    </w:rPr>
  </w:style>
  <w:style w:type="character" w:customStyle="1" w:styleId="ListLabel24">
    <w:name w:val="ListLabel 24"/>
    <w:qFormat/>
    <w:rsid w:val="009B20B3"/>
    <w:rPr>
      <w:rFonts w:cs="Courier New"/>
    </w:rPr>
  </w:style>
  <w:style w:type="character" w:customStyle="1" w:styleId="ListLabel25">
    <w:name w:val="ListLabel 25"/>
    <w:qFormat/>
    <w:rsid w:val="009B20B3"/>
    <w:rPr>
      <w:rFonts w:cs="Courier New"/>
    </w:rPr>
  </w:style>
  <w:style w:type="character" w:customStyle="1" w:styleId="ListLabel26">
    <w:name w:val="ListLabel 26"/>
    <w:qFormat/>
    <w:rsid w:val="009B20B3"/>
    <w:rPr>
      <w:rFonts w:cs="Courier New"/>
    </w:rPr>
  </w:style>
  <w:style w:type="character" w:customStyle="1" w:styleId="ListLabel27">
    <w:name w:val="ListLabel 27"/>
    <w:qFormat/>
    <w:rsid w:val="009B20B3"/>
    <w:rPr>
      <w:rFonts w:cs="Courier New"/>
    </w:rPr>
  </w:style>
  <w:style w:type="character" w:customStyle="1" w:styleId="ListLabel28">
    <w:name w:val="ListLabel 28"/>
    <w:qFormat/>
    <w:rsid w:val="009B20B3"/>
    <w:rPr>
      <w:rFonts w:cs="Courier New"/>
    </w:rPr>
  </w:style>
  <w:style w:type="character" w:customStyle="1" w:styleId="ListLabel29">
    <w:name w:val="ListLabel 29"/>
    <w:qFormat/>
    <w:rsid w:val="009B20B3"/>
    <w:rPr>
      <w:rFonts w:cs="Courier New"/>
    </w:rPr>
  </w:style>
  <w:style w:type="character" w:customStyle="1" w:styleId="ListLabel30">
    <w:name w:val="ListLabel 30"/>
    <w:qFormat/>
    <w:rsid w:val="009B20B3"/>
    <w:rPr>
      <w:rFonts w:cs="Courier New"/>
    </w:rPr>
  </w:style>
  <w:style w:type="character" w:customStyle="1" w:styleId="ListLabel31">
    <w:name w:val="ListLabel 31"/>
    <w:qFormat/>
    <w:rsid w:val="009B20B3"/>
    <w:rPr>
      <w:rFonts w:cs="Courier New"/>
    </w:rPr>
  </w:style>
  <w:style w:type="character" w:customStyle="1" w:styleId="ListLabel32">
    <w:name w:val="ListLabel 32"/>
    <w:qFormat/>
    <w:rsid w:val="009B20B3"/>
    <w:rPr>
      <w:rFonts w:cs="Courier New"/>
    </w:rPr>
  </w:style>
  <w:style w:type="character" w:customStyle="1" w:styleId="ListLabel33">
    <w:name w:val="ListLabel 33"/>
    <w:qFormat/>
    <w:rsid w:val="009B20B3"/>
    <w:rPr>
      <w:rFonts w:cs="Courier New"/>
    </w:rPr>
  </w:style>
  <w:style w:type="character" w:customStyle="1" w:styleId="ListLabel34">
    <w:name w:val="ListLabel 34"/>
    <w:qFormat/>
    <w:rsid w:val="009B20B3"/>
    <w:rPr>
      <w:rFonts w:cs="Courier New"/>
    </w:rPr>
  </w:style>
  <w:style w:type="character" w:customStyle="1" w:styleId="ListLabel35">
    <w:name w:val="ListLabel 35"/>
    <w:qFormat/>
    <w:rsid w:val="009B20B3"/>
    <w:rPr>
      <w:rFonts w:cs="Courier New"/>
    </w:rPr>
  </w:style>
  <w:style w:type="character" w:customStyle="1" w:styleId="ListLabel36">
    <w:name w:val="ListLabel 36"/>
    <w:qFormat/>
    <w:rsid w:val="009B20B3"/>
    <w:rPr>
      <w:rFonts w:cs="Courier New"/>
    </w:rPr>
  </w:style>
  <w:style w:type="character" w:customStyle="1" w:styleId="ListLabel37">
    <w:name w:val="ListLabel 37"/>
    <w:qFormat/>
    <w:rsid w:val="009B20B3"/>
    <w:rPr>
      <w:rFonts w:cs="Courier New"/>
    </w:rPr>
  </w:style>
  <w:style w:type="character" w:customStyle="1" w:styleId="ListLabel38">
    <w:name w:val="ListLabel 38"/>
    <w:qFormat/>
    <w:rsid w:val="009B20B3"/>
    <w:rPr>
      <w:rFonts w:cs="Courier New"/>
    </w:rPr>
  </w:style>
  <w:style w:type="character" w:customStyle="1" w:styleId="ListLabel39">
    <w:name w:val="ListLabel 39"/>
    <w:qFormat/>
    <w:rsid w:val="009B20B3"/>
    <w:rPr>
      <w:rFonts w:cs="Courier New"/>
    </w:rPr>
  </w:style>
  <w:style w:type="character" w:customStyle="1" w:styleId="ListLabel40">
    <w:name w:val="ListLabel 40"/>
    <w:qFormat/>
    <w:rsid w:val="009B20B3"/>
    <w:rPr>
      <w:rFonts w:cs="Courier New"/>
    </w:rPr>
  </w:style>
  <w:style w:type="character" w:customStyle="1" w:styleId="ListLabel41">
    <w:name w:val="ListLabel 41"/>
    <w:qFormat/>
    <w:rsid w:val="009B20B3"/>
    <w:rPr>
      <w:rFonts w:cs="Courier New"/>
    </w:rPr>
  </w:style>
  <w:style w:type="character" w:customStyle="1" w:styleId="ListLabel42">
    <w:name w:val="ListLabel 42"/>
    <w:qFormat/>
    <w:rsid w:val="009B20B3"/>
    <w:rPr>
      <w:rFonts w:cs="Courier New"/>
    </w:rPr>
  </w:style>
  <w:style w:type="character" w:customStyle="1" w:styleId="ListLabel43">
    <w:name w:val="ListLabel 43"/>
    <w:qFormat/>
    <w:rsid w:val="009B20B3"/>
    <w:rPr>
      <w:rFonts w:cs="Courier New"/>
    </w:rPr>
  </w:style>
  <w:style w:type="character" w:customStyle="1" w:styleId="ListLabel44">
    <w:name w:val="ListLabel 44"/>
    <w:qFormat/>
    <w:rsid w:val="009B20B3"/>
    <w:rPr>
      <w:rFonts w:cs="Courier New"/>
    </w:rPr>
  </w:style>
  <w:style w:type="character" w:customStyle="1" w:styleId="ListLabel45">
    <w:name w:val="ListLabel 45"/>
    <w:qFormat/>
    <w:rsid w:val="009B20B3"/>
    <w:rPr>
      <w:rFonts w:cs="Courier New"/>
    </w:rPr>
  </w:style>
  <w:style w:type="character" w:customStyle="1" w:styleId="ListLabel46">
    <w:name w:val="ListLabel 46"/>
    <w:qFormat/>
    <w:rsid w:val="009B20B3"/>
    <w:rPr>
      <w:rFonts w:cs="Courier New"/>
    </w:rPr>
  </w:style>
  <w:style w:type="character" w:customStyle="1" w:styleId="ListLabel47">
    <w:name w:val="ListLabel 47"/>
    <w:qFormat/>
    <w:rsid w:val="009B20B3"/>
    <w:rPr>
      <w:rFonts w:cs="Courier New"/>
    </w:rPr>
  </w:style>
  <w:style w:type="character" w:customStyle="1" w:styleId="ListLabel48">
    <w:name w:val="ListLabel 48"/>
    <w:qFormat/>
    <w:rsid w:val="009B20B3"/>
    <w:rPr>
      <w:rFonts w:cs="Courier New"/>
    </w:rPr>
  </w:style>
  <w:style w:type="character" w:customStyle="1" w:styleId="ListLabel49">
    <w:name w:val="ListLabel 49"/>
    <w:qFormat/>
    <w:rsid w:val="009B20B3"/>
    <w:rPr>
      <w:rFonts w:cs="Courier New"/>
    </w:rPr>
  </w:style>
  <w:style w:type="character" w:customStyle="1" w:styleId="ListLabel50">
    <w:name w:val="ListLabel 50"/>
    <w:qFormat/>
    <w:rsid w:val="009B20B3"/>
    <w:rPr>
      <w:rFonts w:cs="Courier New"/>
    </w:rPr>
  </w:style>
  <w:style w:type="character" w:customStyle="1" w:styleId="ListLabel51">
    <w:name w:val="ListLabel 51"/>
    <w:qFormat/>
    <w:rsid w:val="009B20B3"/>
    <w:rPr>
      <w:rFonts w:cs="Courier New"/>
    </w:rPr>
  </w:style>
  <w:style w:type="character" w:customStyle="1" w:styleId="ListLabel52">
    <w:name w:val="ListLabel 52"/>
    <w:qFormat/>
    <w:rsid w:val="009B20B3"/>
    <w:rPr>
      <w:rFonts w:cs="Courier New"/>
    </w:rPr>
  </w:style>
  <w:style w:type="character" w:customStyle="1" w:styleId="ListLabel53">
    <w:name w:val="ListLabel 53"/>
    <w:qFormat/>
    <w:rsid w:val="009B20B3"/>
    <w:rPr>
      <w:rFonts w:cs="Courier New"/>
    </w:rPr>
  </w:style>
  <w:style w:type="character" w:customStyle="1" w:styleId="ListLabel54">
    <w:name w:val="ListLabel 54"/>
    <w:qFormat/>
    <w:rsid w:val="009B20B3"/>
    <w:rPr>
      <w:rFonts w:cs="Courier New"/>
    </w:rPr>
  </w:style>
  <w:style w:type="character" w:customStyle="1" w:styleId="ListLabel55">
    <w:name w:val="ListLabel 55"/>
    <w:qFormat/>
    <w:rsid w:val="009B20B3"/>
    <w:rPr>
      <w:i w:val="0"/>
      <w:sz w:val="24"/>
    </w:rPr>
  </w:style>
  <w:style w:type="character" w:customStyle="1" w:styleId="ListLabel56">
    <w:name w:val="ListLabel 56"/>
    <w:qFormat/>
    <w:rsid w:val="009B20B3"/>
    <w:rPr>
      <w:rFonts w:cs="Courier New"/>
    </w:rPr>
  </w:style>
  <w:style w:type="character" w:customStyle="1" w:styleId="ListLabel57">
    <w:name w:val="ListLabel 57"/>
    <w:qFormat/>
    <w:rsid w:val="009B20B3"/>
    <w:rPr>
      <w:rFonts w:cs="Courier New"/>
    </w:rPr>
  </w:style>
  <w:style w:type="character" w:customStyle="1" w:styleId="ListLabel58">
    <w:name w:val="ListLabel 58"/>
    <w:qFormat/>
    <w:rsid w:val="009B20B3"/>
    <w:rPr>
      <w:rFonts w:cs="Courier New"/>
    </w:rPr>
  </w:style>
  <w:style w:type="character" w:customStyle="1" w:styleId="ListLabel59">
    <w:name w:val="ListLabel 59"/>
    <w:qFormat/>
    <w:rsid w:val="009B20B3"/>
    <w:rPr>
      <w:rFonts w:eastAsia="Calibri" w:cs="Times New Roman"/>
    </w:rPr>
  </w:style>
  <w:style w:type="character" w:customStyle="1" w:styleId="ListLabel60">
    <w:name w:val="ListLabel 60"/>
    <w:qFormat/>
    <w:rsid w:val="009B20B3"/>
    <w:rPr>
      <w:rFonts w:cs="Courier New"/>
    </w:rPr>
  </w:style>
  <w:style w:type="character" w:customStyle="1" w:styleId="ListLabel61">
    <w:name w:val="ListLabel 61"/>
    <w:qFormat/>
    <w:rsid w:val="009B20B3"/>
    <w:rPr>
      <w:rFonts w:cs="Courier New"/>
    </w:rPr>
  </w:style>
  <w:style w:type="character" w:customStyle="1" w:styleId="ListLabel62">
    <w:name w:val="ListLabel 62"/>
    <w:qFormat/>
    <w:rsid w:val="009B20B3"/>
    <w:rPr>
      <w:b w:val="0"/>
      <w:i w:val="0"/>
      <w:color w:val="00000A"/>
    </w:rPr>
  </w:style>
  <w:style w:type="character" w:customStyle="1" w:styleId="ListLabel63">
    <w:name w:val="ListLabel 63"/>
    <w:qFormat/>
    <w:rsid w:val="009B20B3"/>
    <w:rPr>
      <w:rFonts w:cs="Times New Roman"/>
    </w:rPr>
  </w:style>
  <w:style w:type="character" w:customStyle="1" w:styleId="ListLabel64">
    <w:name w:val="ListLabel 64"/>
    <w:qFormat/>
    <w:rsid w:val="009B20B3"/>
    <w:rPr>
      <w:i w:val="0"/>
      <w:sz w:val="24"/>
    </w:rPr>
  </w:style>
  <w:style w:type="character" w:customStyle="1" w:styleId="ListLabel65">
    <w:name w:val="ListLabel 65"/>
    <w:qFormat/>
    <w:rsid w:val="009B20B3"/>
    <w:rPr>
      <w:i w:val="0"/>
      <w:sz w:val="24"/>
    </w:rPr>
  </w:style>
  <w:style w:type="character" w:customStyle="1" w:styleId="ListLabel66">
    <w:name w:val="ListLabel 66"/>
    <w:qFormat/>
    <w:rsid w:val="009B20B3"/>
    <w:rPr>
      <w:b w:val="0"/>
      <w:i w:val="0"/>
      <w:color w:val="00000A"/>
    </w:rPr>
  </w:style>
  <w:style w:type="character" w:customStyle="1" w:styleId="ListLabel67">
    <w:name w:val="ListLabel 67"/>
    <w:qFormat/>
    <w:rsid w:val="009B20B3"/>
    <w:rPr>
      <w:i w:val="0"/>
      <w:sz w:val="24"/>
    </w:rPr>
  </w:style>
  <w:style w:type="character" w:customStyle="1" w:styleId="blk">
    <w:name w:val="blk"/>
    <w:basedOn w:val="a0"/>
    <w:qFormat/>
    <w:rsid w:val="009B20B3"/>
  </w:style>
  <w:style w:type="character" w:customStyle="1" w:styleId="nobr">
    <w:name w:val="nobr"/>
    <w:basedOn w:val="a0"/>
    <w:qFormat/>
    <w:rsid w:val="009B20B3"/>
  </w:style>
  <w:style w:type="character" w:customStyle="1" w:styleId="ListLabel68">
    <w:name w:val="ListLabel 68"/>
    <w:qFormat/>
    <w:rsid w:val="009B20B3"/>
    <w:rPr>
      <w:i w:val="0"/>
      <w:sz w:val="24"/>
    </w:rPr>
  </w:style>
  <w:style w:type="character" w:customStyle="1" w:styleId="ListLabel69">
    <w:name w:val="ListLabel 69"/>
    <w:qFormat/>
    <w:rsid w:val="009B20B3"/>
    <w:rPr>
      <w:b w:val="0"/>
      <w:i w:val="0"/>
      <w:color w:val="00000A"/>
    </w:rPr>
  </w:style>
  <w:style w:type="character" w:customStyle="1" w:styleId="ListLabel70">
    <w:name w:val="ListLabel 70"/>
    <w:qFormat/>
    <w:rsid w:val="009B20B3"/>
    <w:rPr>
      <w:i w:val="0"/>
      <w:sz w:val="24"/>
    </w:rPr>
  </w:style>
  <w:style w:type="paragraph" w:customStyle="1" w:styleId="13">
    <w:name w:val="Заголовок1"/>
    <w:basedOn w:val="a"/>
    <w:next w:val="af4"/>
    <w:qFormat/>
    <w:rsid w:val="009B20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rsid w:val="00014F18"/>
    <w:rPr>
      <w:sz w:val="28"/>
    </w:rPr>
  </w:style>
  <w:style w:type="paragraph" w:styleId="af5">
    <w:name w:val="List"/>
    <w:basedOn w:val="af4"/>
    <w:rsid w:val="009B20B3"/>
    <w:rPr>
      <w:rFonts w:cs="Arial"/>
    </w:rPr>
  </w:style>
  <w:style w:type="paragraph" w:styleId="af6">
    <w:name w:val="caption"/>
    <w:basedOn w:val="a"/>
    <w:qFormat/>
    <w:rsid w:val="009B20B3"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rsid w:val="009B20B3"/>
    <w:pPr>
      <w:suppressLineNumbers/>
    </w:pPr>
    <w:rPr>
      <w:rFonts w:cs="Arial"/>
    </w:rPr>
  </w:style>
  <w:style w:type="paragraph" w:styleId="af8">
    <w:name w:val="Normal (Web)"/>
    <w:basedOn w:val="a"/>
    <w:uiPriority w:val="99"/>
    <w:qFormat/>
    <w:rsid w:val="00014F18"/>
    <w:pPr>
      <w:spacing w:beforeAutospacing="1" w:afterAutospacing="1"/>
    </w:pPr>
  </w:style>
  <w:style w:type="paragraph" w:styleId="af9">
    <w:name w:val="Block Text"/>
    <w:basedOn w:val="a"/>
    <w:semiHidden/>
    <w:qFormat/>
    <w:rsid w:val="00014F18"/>
    <w:pPr>
      <w:widowControl w:val="0"/>
      <w:shd w:val="clear" w:color="auto" w:fill="FFFFFF"/>
      <w:ind w:left="4" w:right="11" w:firstLine="335"/>
      <w:jc w:val="both"/>
    </w:pPr>
    <w:rPr>
      <w:color w:val="000000"/>
      <w:sz w:val="28"/>
      <w:szCs w:val="21"/>
    </w:rPr>
  </w:style>
  <w:style w:type="paragraph" w:styleId="22">
    <w:name w:val="Body Text Indent 2"/>
    <w:basedOn w:val="a"/>
    <w:link w:val="21"/>
    <w:qFormat/>
    <w:rsid w:val="00014F18"/>
    <w:pPr>
      <w:ind w:firstLine="540"/>
      <w:jc w:val="both"/>
    </w:pPr>
  </w:style>
  <w:style w:type="paragraph" w:styleId="32">
    <w:name w:val="Body Text Indent 3"/>
    <w:basedOn w:val="a"/>
    <w:link w:val="31"/>
    <w:qFormat/>
    <w:rsid w:val="00014F18"/>
    <w:pPr>
      <w:ind w:firstLine="567"/>
      <w:jc w:val="both"/>
    </w:pPr>
  </w:style>
  <w:style w:type="paragraph" w:styleId="afa">
    <w:name w:val="Body Text Indent"/>
    <w:basedOn w:val="a"/>
    <w:semiHidden/>
    <w:rsid w:val="00014F18"/>
    <w:pPr>
      <w:ind w:firstLine="540"/>
      <w:jc w:val="both"/>
    </w:pPr>
  </w:style>
  <w:style w:type="paragraph" w:customStyle="1" w:styleId="Iauiue3">
    <w:name w:val="Iau?iue3"/>
    <w:qFormat/>
    <w:rsid w:val="00014F18"/>
    <w:pPr>
      <w:ind w:firstLine="426"/>
      <w:jc w:val="both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customStyle="1" w:styleId="Iauiue5">
    <w:name w:val="Iau?iue5"/>
    <w:qFormat/>
    <w:rsid w:val="00014F18"/>
    <w:pPr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styleId="afb">
    <w:name w:val="footnote text"/>
    <w:basedOn w:val="a"/>
    <w:qFormat/>
    <w:rsid w:val="00014F18"/>
    <w:rPr>
      <w:sz w:val="20"/>
      <w:szCs w:val="20"/>
    </w:rPr>
  </w:style>
  <w:style w:type="paragraph" w:styleId="afc">
    <w:name w:val="Title"/>
    <w:basedOn w:val="a"/>
    <w:qFormat/>
    <w:rsid w:val="00014F18"/>
    <w:pPr>
      <w:ind w:firstLine="567"/>
      <w:jc w:val="center"/>
    </w:pPr>
    <w:rPr>
      <w:b/>
      <w:szCs w:val="20"/>
    </w:rPr>
  </w:style>
  <w:style w:type="paragraph" w:styleId="afd">
    <w:name w:val="footer"/>
    <w:basedOn w:val="a"/>
    <w:rsid w:val="00014F18"/>
    <w:pPr>
      <w:tabs>
        <w:tab w:val="center" w:pos="4677"/>
        <w:tab w:val="right" w:pos="9355"/>
      </w:tabs>
    </w:pPr>
  </w:style>
  <w:style w:type="paragraph" w:styleId="14">
    <w:name w:val="toc 1"/>
    <w:basedOn w:val="a"/>
    <w:autoRedefine/>
    <w:rsid w:val="00014F18"/>
  </w:style>
  <w:style w:type="paragraph" w:styleId="24">
    <w:name w:val="toc 2"/>
    <w:basedOn w:val="a"/>
    <w:link w:val="23"/>
    <w:autoRedefine/>
    <w:rsid w:val="00014F18"/>
    <w:pPr>
      <w:ind w:left="240"/>
    </w:pPr>
  </w:style>
  <w:style w:type="paragraph" w:styleId="33">
    <w:name w:val="toc 3"/>
    <w:basedOn w:val="a"/>
    <w:autoRedefine/>
    <w:rsid w:val="00014F18"/>
    <w:pPr>
      <w:ind w:left="480"/>
    </w:pPr>
  </w:style>
  <w:style w:type="paragraph" w:styleId="41">
    <w:name w:val="toc 4"/>
    <w:basedOn w:val="a"/>
    <w:autoRedefine/>
    <w:rsid w:val="00014F18"/>
    <w:pPr>
      <w:ind w:left="720"/>
    </w:pPr>
  </w:style>
  <w:style w:type="paragraph" w:styleId="51">
    <w:name w:val="toc 5"/>
    <w:basedOn w:val="a"/>
    <w:autoRedefine/>
    <w:rsid w:val="00014F18"/>
    <w:pPr>
      <w:ind w:left="960"/>
    </w:pPr>
  </w:style>
  <w:style w:type="paragraph" w:styleId="61">
    <w:name w:val="toc 6"/>
    <w:basedOn w:val="a"/>
    <w:autoRedefine/>
    <w:rsid w:val="00014F18"/>
    <w:pPr>
      <w:ind w:left="1200"/>
    </w:pPr>
  </w:style>
  <w:style w:type="paragraph" w:styleId="71">
    <w:name w:val="toc 7"/>
    <w:basedOn w:val="a"/>
    <w:autoRedefine/>
    <w:rsid w:val="00014F18"/>
    <w:pPr>
      <w:ind w:left="1440"/>
    </w:pPr>
  </w:style>
  <w:style w:type="paragraph" w:styleId="8">
    <w:name w:val="toc 8"/>
    <w:basedOn w:val="a"/>
    <w:autoRedefine/>
    <w:rsid w:val="00014F18"/>
    <w:pPr>
      <w:ind w:left="1680"/>
    </w:pPr>
  </w:style>
  <w:style w:type="paragraph" w:styleId="9">
    <w:name w:val="toc 9"/>
    <w:basedOn w:val="a"/>
    <w:autoRedefine/>
    <w:rsid w:val="00014F18"/>
    <w:pPr>
      <w:ind w:left="1920"/>
    </w:pPr>
  </w:style>
  <w:style w:type="paragraph" w:styleId="afe">
    <w:name w:val="endnote text"/>
    <w:basedOn w:val="a"/>
    <w:semiHidden/>
    <w:qFormat/>
    <w:rsid w:val="00014F18"/>
    <w:rPr>
      <w:sz w:val="20"/>
      <w:szCs w:val="20"/>
    </w:rPr>
  </w:style>
  <w:style w:type="paragraph" w:customStyle="1" w:styleId="15">
    <w:name w:val="Абзац списка1"/>
    <w:basedOn w:val="a"/>
    <w:qFormat/>
    <w:rsid w:val="00014F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6">
    <w:name w:val="Без интервала1"/>
    <w:qFormat/>
    <w:rsid w:val="00014F18"/>
    <w:rPr>
      <w:rFonts w:eastAsia="Times New Roman"/>
      <w:color w:val="00000A"/>
      <w:sz w:val="22"/>
      <w:szCs w:val="22"/>
      <w:lang w:eastAsia="en-US"/>
    </w:rPr>
  </w:style>
  <w:style w:type="paragraph" w:styleId="aff">
    <w:name w:val="Subtitle"/>
    <w:basedOn w:val="a"/>
    <w:qFormat/>
    <w:rsid w:val="00014F18"/>
    <w:pPr>
      <w:spacing w:after="60"/>
      <w:jc w:val="center"/>
      <w:outlineLvl w:val="1"/>
    </w:pPr>
    <w:rPr>
      <w:rFonts w:ascii="Cambria" w:hAnsi="Cambria"/>
    </w:rPr>
  </w:style>
  <w:style w:type="paragraph" w:styleId="aff0">
    <w:name w:val="header"/>
    <w:basedOn w:val="a"/>
    <w:semiHidden/>
    <w:rsid w:val="00014F18"/>
    <w:pPr>
      <w:tabs>
        <w:tab w:val="center" w:pos="4677"/>
        <w:tab w:val="right" w:pos="9355"/>
      </w:tabs>
    </w:pPr>
  </w:style>
  <w:style w:type="paragraph" w:customStyle="1" w:styleId="aff1">
    <w:name w:val="Вопрос к классу"/>
    <w:basedOn w:val="a"/>
    <w:qFormat/>
    <w:rsid w:val="00014F18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qFormat/>
    <w:rsid w:val="00014F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200" w:after="400" w:line="307" w:lineRule="atLeast"/>
      <w:jc w:val="center"/>
    </w:pPr>
    <w:rPr>
      <w:rFonts w:ascii="Arial" w:hAnsi="Arial" w:cs="Arial"/>
      <w:b/>
      <w:bCs/>
      <w:color w:val="00000A"/>
      <w:sz w:val="26"/>
      <w:szCs w:val="26"/>
      <w:lang w:eastAsia="ar-SA"/>
    </w:rPr>
  </w:style>
  <w:style w:type="paragraph" w:customStyle="1" w:styleId="aff2">
    <w:name w:val="А_основной"/>
    <w:basedOn w:val="a"/>
    <w:qFormat/>
    <w:rsid w:val="00014F18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paragraph" w:styleId="aff3">
    <w:name w:val="Balloon Text"/>
    <w:basedOn w:val="a"/>
    <w:semiHidden/>
    <w:qFormat/>
    <w:rsid w:val="00014F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14F18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014F18"/>
    <w:pPr>
      <w:ind w:left="720" w:firstLine="700"/>
      <w:jc w:val="both"/>
    </w:pPr>
    <w:rPr>
      <w:rFonts w:eastAsia="Times New Roman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014F18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qFormat/>
    <w:rsid w:val="00014F18"/>
    <w:pPr>
      <w:widowControl w:val="0"/>
      <w:tabs>
        <w:tab w:val="right" w:leader="dot" w:pos="6236"/>
      </w:tabs>
      <w:suppressAutoHyphens/>
      <w:spacing w:line="240" w:lineRule="atLeast"/>
      <w:ind w:left="510" w:hanging="227"/>
    </w:pPr>
    <w:rPr>
      <w:rFonts w:ascii="SchoolBookC" w:hAnsi="SchoolBookC" w:cs="SchoolBookC"/>
      <w:color w:val="00000A"/>
      <w:sz w:val="22"/>
      <w:szCs w:val="22"/>
      <w:lang w:eastAsia="ar-SA"/>
    </w:rPr>
  </w:style>
  <w:style w:type="paragraph" w:customStyle="1" w:styleId="ZTOCLVL2">
    <w:name w:val="Z_TOC LVL 2"/>
    <w:qFormat/>
    <w:rsid w:val="00014F18"/>
    <w:pPr>
      <w:widowControl w:val="0"/>
      <w:tabs>
        <w:tab w:val="left" w:pos="1077"/>
        <w:tab w:val="right" w:leader="dot" w:pos="6236"/>
      </w:tabs>
      <w:spacing w:before="19" w:after="19" w:line="248" w:lineRule="atLeast"/>
      <w:ind w:left="1077" w:hanging="771"/>
    </w:pPr>
    <w:rPr>
      <w:rFonts w:ascii="SchoolBookCSanPin" w:hAnsi="SchoolBookCSanPin" w:cs="SchoolBookCSanPin"/>
      <w:color w:val="00000A"/>
      <w:sz w:val="21"/>
      <w:szCs w:val="21"/>
    </w:rPr>
  </w:style>
  <w:style w:type="paragraph" w:customStyle="1" w:styleId="hinfotext">
    <w:name w:val="hinfotext"/>
    <w:basedOn w:val="a"/>
    <w:qFormat/>
    <w:rsid w:val="00014F18"/>
    <w:pPr>
      <w:spacing w:beforeAutospacing="1" w:afterAutospacing="1"/>
    </w:pPr>
  </w:style>
  <w:style w:type="paragraph" w:customStyle="1" w:styleId="aff4">
    <w:name w:val="Основной"/>
    <w:basedOn w:val="a"/>
    <w:qFormat/>
    <w:rsid w:val="00014F18"/>
    <w:pPr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5">
    <w:name w:val="Plain Text"/>
    <w:basedOn w:val="a"/>
    <w:qFormat/>
    <w:rsid w:val="00014F1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14F18"/>
    <w:rPr>
      <w:rFonts w:ascii="Times New Roman" w:hAnsi="Times New Roman"/>
      <w:color w:val="000000"/>
      <w:sz w:val="24"/>
      <w:szCs w:val="24"/>
    </w:rPr>
  </w:style>
  <w:style w:type="paragraph" w:styleId="25">
    <w:name w:val="Body Text 2"/>
    <w:basedOn w:val="a"/>
    <w:semiHidden/>
    <w:qFormat/>
    <w:rsid w:val="00014F18"/>
    <w:pPr>
      <w:jc w:val="both"/>
    </w:pPr>
    <w:rPr>
      <w:szCs w:val="20"/>
    </w:rPr>
  </w:style>
  <w:style w:type="paragraph" w:styleId="aff6">
    <w:name w:val="List Paragraph"/>
    <w:basedOn w:val="a"/>
    <w:uiPriority w:val="34"/>
    <w:qFormat/>
    <w:rsid w:val="00C82490"/>
    <w:pPr>
      <w:ind w:left="720"/>
      <w:contextualSpacing/>
    </w:pPr>
  </w:style>
  <w:style w:type="paragraph" w:customStyle="1" w:styleId="c1">
    <w:name w:val="c1"/>
    <w:basedOn w:val="a"/>
    <w:qFormat/>
    <w:rsid w:val="00287C0C"/>
    <w:pPr>
      <w:spacing w:beforeAutospacing="1" w:afterAutospacing="1"/>
    </w:pPr>
    <w:rPr>
      <w:rFonts w:eastAsia="Times New Roman"/>
    </w:rPr>
  </w:style>
  <w:style w:type="table" w:styleId="aff7">
    <w:name w:val="Table Grid"/>
    <w:basedOn w:val="a1"/>
    <w:uiPriority w:val="39"/>
    <w:rsid w:val="00014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rsid w:val="00382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Hyperlink"/>
    <w:rsid w:val="00F561A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1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bz.ru/metodist/authors/informatika/3/files/eor10/presentations/10-2-1-podhody-k-izmereniju-informacii.pptx" TargetMode="External"/><Relationship Id="rId13" Type="http://schemas.openxmlformats.org/officeDocument/2006/relationships/hyperlink" Target="http://lbz.ru/metodist/authors/informatika/3/files/eor10/tests/test-10-1.exe" TargetMode="External"/><Relationship Id="rId18" Type="http://schemas.openxmlformats.org/officeDocument/2006/relationships/hyperlink" Target="http://lbz.ru/metodist/authors/informatika/3/files/eor10/tests/test-10-2.exe" TargetMode="External"/><Relationship Id="rId26" Type="http://schemas.openxmlformats.org/officeDocument/2006/relationships/hyperlink" Target="http://lbz.ru/metodist/authors/informatika/3/files/eor10/presentations/10-16-1-kodirovanie-zvukovoj-informacii.pptx" TargetMode="External"/><Relationship Id="rId3" Type="http://schemas.openxmlformats.org/officeDocument/2006/relationships/styles" Target="styles.xml"/><Relationship Id="rId21" Type="http://schemas.openxmlformats.org/officeDocument/2006/relationships/hyperlink" Target="http://lbz.ru/metodist/authors/informatika/3/files/eor10/presentations/10-11-1-perevod-chisel-iz-odnoj-sistemy-schislenija-v-druguju.pptx" TargetMode="External"/><Relationship Id="rId34" Type="http://schemas.openxmlformats.org/officeDocument/2006/relationships/hyperlink" Target="http://lbz.ru/metodist/authors/informatika/3/files/eor10/presentations/10-22-1-logicheskie-zadachi.pptx" TargetMode="External"/><Relationship Id="rId7" Type="http://schemas.openxmlformats.org/officeDocument/2006/relationships/hyperlink" Target="http://lbz.ru/metodist/authors/informatika/3/files/eor10/presentations/10-1-1-informacija-informacionnaja-gramotnosti-kultura.pptx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://lbz.ru/metodist/authors/informatika/3/files/eor10/presentations/10-9-1-fajlovaja-sistema-kompjutera.pptx" TargetMode="External"/><Relationship Id="rId25" Type="http://schemas.openxmlformats.org/officeDocument/2006/relationships/hyperlink" Target="http://lbz.ru/metodist/authors/informatika/3/files/eor10/presentations/10-15-1-kodirovanie-graficheskoj-informacii.pptx" TargetMode="External"/><Relationship Id="rId33" Type="http://schemas.openxmlformats.org/officeDocument/2006/relationships/hyperlink" Target="http://lbz.ru/metodist/authors/informatika/3/files/eor10/presentations/10-21-1-elementy-shemotehniki.pptx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bz.ru/metodist/authors/informatika/3/files/eor10/presentations/10-8-1-programmnoe-obespechenie-kompjutera.pptx" TargetMode="External"/><Relationship Id="rId20" Type="http://schemas.openxmlformats.org/officeDocument/2006/relationships/hyperlink" Target="http://lbz.ru/metodist/authors/informatika/3/files/eor10/presentations/10-11-1-perevod-chisel-iz-odnoj-sistemy-schislenija-v-druguju.pptx" TargetMode="External"/><Relationship Id="rId29" Type="http://schemas.openxmlformats.org/officeDocument/2006/relationships/hyperlink" Target="http://lbz.ru/metodist/authors/informatika/3/files/eor10/presentations/10-18-1-algebra-logiki.ppt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lbz.ru/metodist/authors/informatika/3/files/eor10/presentations/10-5-1-peredacha-i-hranenie-informacii.pptx" TargetMode="External"/><Relationship Id="rId24" Type="http://schemas.openxmlformats.org/officeDocument/2006/relationships/hyperlink" Target="http://lbz.ru/metodist/authors/informatika/3/files/eor10/presentations/10-14-1-kodirovanie-tekstovoj-informacii.pptx" TargetMode="External"/><Relationship Id="rId32" Type="http://schemas.openxmlformats.org/officeDocument/2006/relationships/hyperlink" Target="http://lbz.ru/metodist/authors/informatika/3/files/eor10/presentations/10-20-1-preobrazovanie-logicheskih-vyrazhenij.pptx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bz.ru/metodist/authors/informatika/3/files/eor10/presentations/10-7-1-osnovopolagajushhie-principy-ustrojstva-jevm.pptx" TargetMode="External"/><Relationship Id="rId23" Type="http://schemas.openxmlformats.org/officeDocument/2006/relationships/hyperlink" Target="http://lbz.ru/metodist/authors/informatika/3/files/eor10/presentations/10-13-1-predstavlenie-chisel-v-kompjutere.pptx" TargetMode="External"/><Relationship Id="rId28" Type="http://schemas.openxmlformats.org/officeDocument/2006/relationships/hyperlink" Target="http://lbz.ru/metodist/authors/informatika/3/files/eor10/presentations/10-17-1-nekotorye-svedenija-iz-teorii-mnozhestv.pptx" TargetMode="External"/><Relationship Id="rId36" Type="http://schemas.openxmlformats.org/officeDocument/2006/relationships/hyperlink" Target="http://lbz.ru/metodist/authors/informatika/3/" TargetMode="External"/><Relationship Id="rId10" Type="http://schemas.openxmlformats.org/officeDocument/2006/relationships/hyperlink" Target="http://lbz.ru/metodist/authors/informatika/3/files/eor10/presentations/10-4-1-obrabotka-informacii.pptx" TargetMode="External"/><Relationship Id="rId19" Type="http://schemas.openxmlformats.org/officeDocument/2006/relationships/hyperlink" Target="http://lbz.ru/metodist/authors/informatika/3/files/eor10/presentations/10-10-1-predstavlenie-chisel-v-pozicionnyh-cc.pptx" TargetMode="External"/><Relationship Id="rId31" Type="http://schemas.openxmlformats.org/officeDocument/2006/relationships/hyperlink" Target="http://lbz.ru/metodist/authors/informatika/3/files/eor10/presentations/10-20-1-preobrazovanie-logicheskih-vyrazhenij.ppt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bz.ru/metodist/authors/informatika/3/files/eor10/presentations/10-3-1-informacionnye-svjazi-v-sistemah-razlichnoj%20prirody.pptx" TargetMode="External"/><Relationship Id="rId14" Type="http://schemas.openxmlformats.org/officeDocument/2006/relationships/hyperlink" Target="http://lbz.ru/metodist/authors/informatika/3/files/eor10/presentations/10-6-1-istorija-razvitija-vt.pptx" TargetMode="External"/><Relationship Id="rId22" Type="http://schemas.openxmlformats.org/officeDocument/2006/relationships/hyperlink" Target="http://lbz.ru/metodist/authors/informatika/3/files/eor10/presentations/10-12-1-arifmeticheskie-operacii-v-pozicionnyh-sistemah-schislenija.pptx" TargetMode="External"/><Relationship Id="rId27" Type="http://schemas.openxmlformats.org/officeDocument/2006/relationships/hyperlink" Target="http://lbz.ru/metodist/authors/informatika/3/files/eor10/tests/test-10-3.exe" TargetMode="External"/><Relationship Id="rId30" Type="http://schemas.openxmlformats.org/officeDocument/2006/relationships/hyperlink" Target="http://lbz.ru/metodist/authors/informatika/3/files/eor10/presentations/10-19-1-tablicy-istinnosti.pptx" TargetMode="External"/><Relationship Id="rId35" Type="http://schemas.openxmlformats.org/officeDocument/2006/relationships/hyperlink" Target="http://lbz.ru/metodist/authors/informatika/3/files/eor10/tests/test-10-4.ex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A53CB99-81F4-4543-BA27-54AFE1280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6152</Words>
  <Characters>35072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предмету «Информатика» для 5–6 классов</vt:lpstr>
    </vt:vector>
  </TitlesOfParts>
  <Company>BEST XP Edition</Company>
  <LinksUpToDate>false</LinksUpToDate>
  <CharactersWithSpaces>41142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subject/>
  <dc:creator>Босова Людмила Леонидовна</dc:creator>
  <dc:description/>
  <cp:lastModifiedBy>tygylym School26</cp:lastModifiedBy>
  <cp:revision>13</cp:revision>
  <cp:lastPrinted>2018-08-31T08:11:00Z</cp:lastPrinted>
  <dcterms:created xsi:type="dcterms:W3CDTF">2020-09-03T07:20:00Z</dcterms:created>
  <dcterms:modified xsi:type="dcterms:W3CDTF">2023-08-23T07:17:00Z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